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2F885534"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DB64CE">
        <w:rPr>
          <w:rFonts w:asciiTheme="minorHAnsi" w:hAnsiTheme="minorHAnsi" w:cstheme="minorHAnsi"/>
          <w:b/>
          <w:bCs/>
          <w:highlight w:val="yellow"/>
        </w:rPr>
        <w:t xml:space="preserve">Nº </w:t>
      </w:r>
      <w:r w:rsidR="003846E7">
        <w:rPr>
          <w:rFonts w:asciiTheme="minorHAnsi" w:hAnsiTheme="minorHAnsi" w:cstheme="minorHAnsi"/>
          <w:b/>
          <w:highlight w:val="yellow"/>
        </w:rPr>
        <w:t>1</w:t>
      </w:r>
      <w:r w:rsidR="0060667A">
        <w:rPr>
          <w:rFonts w:asciiTheme="minorHAnsi" w:hAnsiTheme="minorHAnsi" w:cstheme="minorHAnsi"/>
          <w:b/>
          <w:highlight w:val="yellow"/>
        </w:rPr>
        <w:t>573</w:t>
      </w:r>
      <w:r w:rsidR="00DB64CE" w:rsidRPr="00DB64CE">
        <w:rPr>
          <w:rFonts w:asciiTheme="minorHAnsi" w:hAnsiTheme="minorHAnsi" w:cstheme="minorHAnsi"/>
          <w:b/>
          <w:highlight w:val="yellow"/>
        </w:rPr>
        <w:t>/</w:t>
      </w:r>
      <w:r w:rsidR="00170C9D">
        <w:rPr>
          <w:rFonts w:asciiTheme="minorHAnsi" w:hAnsiTheme="minorHAnsi" w:cstheme="minorHAnsi"/>
          <w:b/>
          <w:highlight w:val="yellow"/>
        </w:rPr>
        <w:t>2024</w:t>
      </w:r>
    </w:p>
    <w:p w14:paraId="0F1DE896" w14:textId="77777777" w:rsidR="00972B5B" w:rsidRPr="00937F04" w:rsidRDefault="00972B5B">
      <w:pPr>
        <w:jc w:val="center"/>
        <w:rPr>
          <w:rFonts w:ascii="Calibri" w:hAnsi="Calibri" w:cs="Calibri"/>
          <w:b/>
          <w:bCs/>
        </w:rPr>
      </w:pPr>
    </w:p>
    <w:p w14:paraId="7DDCAE09" w14:textId="620DE265" w:rsidR="00FE4B45" w:rsidRPr="00937F04" w:rsidRDefault="00733A11" w:rsidP="00FE4B45">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Pr>
          <w:rFonts w:ascii="Calibri" w:hAnsi="Calibri" w:cs="Calibri"/>
        </w:rPr>
        <w:t xml:space="preserve">, </w:t>
      </w:r>
      <w:r w:rsidR="00AB23E9" w:rsidRPr="00AB23E9">
        <w:rPr>
          <w:rFonts w:ascii="Calibri" w:hAnsi="Calibri" w:cs="Calibri"/>
        </w:rPr>
        <w:t xml:space="preserve"> </w:t>
      </w:r>
      <w:r w:rsidR="00AB23E9" w:rsidRPr="00F743DA">
        <w:rPr>
          <w:rFonts w:ascii="Calibri" w:hAnsi="Calibri" w:cs="Calibri"/>
          <w:highlight w:val="yellow"/>
        </w:rPr>
        <w:t xml:space="preserve">por intermédio </w:t>
      </w:r>
      <w:sdt>
        <w:sdtPr>
          <w:rPr>
            <w:rFonts w:asciiTheme="minorHAnsi" w:hAnsiTheme="minorHAnsi" w:cstheme="minorHAnsi"/>
            <w:highlight w:val="yellow"/>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3846E7">
            <w:rPr>
              <w:rFonts w:asciiTheme="minorHAnsi" w:hAnsiTheme="minorHAnsi" w:cstheme="minorHAnsi"/>
              <w:highlight w:val="yellow"/>
            </w:rPr>
            <w:t>do Centro de Ciências Tecnológicas</w:t>
          </w:r>
        </w:sdtContent>
      </w:sdt>
      <w:r w:rsidR="00AB23E9" w:rsidRPr="00F743DA">
        <w:rPr>
          <w:rFonts w:ascii="Calibri" w:hAnsi="Calibri" w:cs="Calibri"/>
          <w:highlight w:val="yellow"/>
        </w:rPr>
        <w:t>,</w:t>
      </w:r>
      <w:r w:rsidR="00AB23E9">
        <w:rPr>
          <w:rFonts w:ascii="Calibri" w:hAnsi="Calibri" w:cs="Calibri"/>
        </w:rPr>
        <w:t xml:space="preserve"> </w:t>
      </w:r>
      <w:r w:rsidRPr="00937F04">
        <w:rPr>
          <w:rFonts w:ascii="Calibri" w:hAnsi="Calibri" w:cs="Calibri"/>
        </w:rPr>
        <w:t xml:space="preserve">torna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letrônico</w:t>
      </w:r>
      <w:r w:rsidR="00CB6577">
        <w:rPr>
          <w:rFonts w:ascii="Calibri" w:hAnsi="Calibri" w:cs="Calibri"/>
        </w:rPr>
        <w:t xml:space="preserve"> com </w:t>
      </w:r>
      <w:r w:rsidR="00CB6577" w:rsidRPr="00CB6577">
        <w:rPr>
          <w:rFonts w:ascii="Calibri" w:hAnsi="Calibri" w:cs="Calibri"/>
          <w:highlight w:val="yellow"/>
        </w:rPr>
        <w:t>o modo de disputa</w:t>
      </w:r>
      <w:r w:rsidR="00CB6577" w:rsidRPr="00CB6577">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3846E7">
            <w:rPr>
              <w:rFonts w:asciiTheme="minorHAnsi" w:hAnsiTheme="minorHAnsi" w:cstheme="minorHAnsi"/>
            </w:rPr>
            <w:t>Aberto</w:t>
          </w:r>
        </w:sdtContent>
      </w:sdt>
      <w:r w:rsidR="00CB6577" w:rsidRPr="00CB6577">
        <w:rPr>
          <w:rFonts w:ascii="Calibri" w:hAnsi="Calibri" w:cs="Calibri"/>
        </w:rPr>
        <w:t xml:space="preserve"> e </w:t>
      </w:r>
      <w:r w:rsidR="007D78C9" w:rsidRPr="00CB6577">
        <w:rPr>
          <w:rFonts w:ascii="Calibri" w:hAnsi="Calibri" w:cs="Calibri"/>
        </w:rPr>
        <w:t>com critério</w:t>
      </w:r>
      <w:r w:rsidR="007D78C9">
        <w:rPr>
          <w:rFonts w:ascii="Calibri" w:hAnsi="Calibri" w:cs="Calibri"/>
        </w:rPr>
        <w:t xml:space="preserve"> de julgamento de </w:t>
      </w:r>
      <w:r w:rsidR="007D78C9" w:rsidRPr="00DB64CE">
        <w:rPr>
          <w:rFonts w:asciiTheme="minorHAnsi" w:hAnsiTheme="minorHAnsi" w:cstheme="minorHAnsi"/>
          <w:highlight w:val="yellow"/>
        </w:rPr>
        <w:t xml:space="preserve">menor preço </w:t>
      </w:r>
      <w:sdt>
        <w:sdtPr>
          <w:rPr>
            <w:rFonts w:asciiTheme="minorHAnsi" w:hAnsiTheme="minorHAnsi" w:cstheme="minorHAnsi"/>
            <w:highlight w:val="yellow"/>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3846E7">
            <w:rPr>
              <w:rFonts w:asciiTheme="minorHAnsi" w:hAnsiTheme="minorHAnsi" w:cstheme="minorHAnsi"/>
              <w:highlight w:val="yellow"/>
            </w:rPr>
            <w:t>por lote</w:t>
          </w:r>
        </w:sdtContent>
      </w:sdt>
      <w:r w:rsidR="007D78C9" w:rsidRPr="00DB64CE">
        <w:rPr>
          <w:rFonts w:asciiTheme="minorHAnsi" w:hAnsiTheme="minorHAnsi" w:cstheme="minorHAnsi"/>
          <w:highlight w:val="yellow"/>
        </w:rPr>
        <w:t>,</w:t>
      </w:r>
      <w:r w:rsidR="007D78C9" w:rsidRPr="00DB64CE">
        <w:rPr>
          <w:rFonts w:asciiTheme="minorHAnsi" w:hAnsiTheme="minorHAnsi" w:cstheme="minorHAnsi"/>
        </w:rPr>
        <w:t xml:space="preserve"> </w:t>
      </w:r>
      <w:r w:rsidR="00661F91" w:rsidRPr="00DB64CE">
        <w:rPr>
          <w:rFonts w:asciiTheme="minorHAnsi" w:hAnsiTheme="minorHAnsi" w:cstheme="minorHAnsi"/>
        </w:rPr>
        <w:t>para</w:t>
      </w:r>
      <w:r w:rsidR="00661F91" w:rsidRPr="00937F04">
        <w:rPr>
          <w:rFonts w:ascii="Calibri" w:hAnsi="Calibri" w:cs="Calibri"/>
        </w:rPr>
        <w:t xml:space="preserve"> selecionar proposta objetivando o </w:t>
      </w:r>
      <w:r w:rsidR="00661F91" w:rsidRPr="00937F04">
        <w:rPr>
          <w:rFonts w:ascii="Calibri" w:hAnsi="Calibri" w:cs="Calibri"/>
          <w:b/>
          <w:bCs/>
        </w:rPr>
        <w:t>REGISTRO DE PREÇOS</w:t>
      </w:r>
      <w:r w:rsidRPr="00937F04">
        <w:rPr>
          <w:rFonts w:ascii="Calibri" w:hAnsi="Calibri" w:cs="Calibri"/>
        </w:rPr>
        <w:t xml:space="preserve">, </w:t>
      </w:r>
      <w:r w:rsidR="00022519" w:rsidRPr="00937F04">
        <w:rPr>
          <w:rFonts w:ascii="Calibri" w:hAnsi="Calibri" w:cs="Calibri"/>
        </w:rPr>
        <w:t xml:space="preserve">nos termos </w:t>
      </w:r>
      <w:r w:rsidR="00022519" w:rsidRPr="00C468CF">
        <w:rPr>
          <w:rFonts w:ascii="Calibri" w:hAnsi="Calibri" w:cs="Calibri"/>
        </w:rPr>
        <w:t>da Lei Federal nº 14.133, de 1º de abril de 2021, Lei Complementar nº 123, de 14 de dezembro de 2006, e demais normas legais federais e estaduais vigentes.</w:t>
      </w:r>
    </w:p>
    <w:p w14:paraId="3A509DEE"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676E7850" w:rsidR="006F0DFF" w:rsidRPr="00937F04" w:rsidRDefault="006F0DFF" w:rsidP="006F0DFF">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60667A" w:rsidRPr="0060667A">
        <w:rPr>
          <w:rFonts w:ascii="Calibri" w:hAnsi="Calibri" w:cs="Calibri"/>
          <w:b/>
        </w:rPr>
        <w:t>CONTRATAÇÃO DE EMPRESA PARA PRESTAÇÃO DE SERVIÇOS DE CHAVEIRO COM FORNECIMENTO DE PEÇAS PARA O CENTRO DA UDESC EM JOINVILLE (CCT) E EM SÃO BENTO DO SUL (CEPLAN)</w:t>
      </w:r>
      <w:r>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Pr>
          <w:rFonts w:ascii="Calibri" w:hAnsi="Calibri" w:cs="Calibri"/>
          <w:b/>
          <w:bCs/>
        </w:rPr>
        <w:t>I e I</w:t>
      </w:r>
      <w:r w:rsidRPr="00937F04">
        <w:rPr>
          <w:rFonts w:ascii="Calibri" w:hAnsi="Calibri" w:cs="Calibri"/>
          <w:b/>
          <w:bCs/>
        </w:rPr>
        <w:t>I.</w:t>
      </w:r>
    </w:p>
    <w:p w14:paraId="1F42779F" w14:textId="77777777" w:rsidR="001C2FC0" w:rsidRPr="00937F04" w:rsidRDefault="001C2FC0">
      <w:pPr>
        <w:jc w:val="both"/>
        <w:rPr>
          <w:rFonts w:ascii="Calibri" w:hAnsi="Calibri" w:cs="Calibri"/>
        </w:rPr>
      </w:pPr>
    </w:p>
    <w:p w14:paraId="2E90FDD5" w14:textId="77777777" w:rsidR="003846E7" w:rsidRDefault="006F0DFF" w:rsidP="006F0DFF">
      <w:pPr>
        <w:jc w:val="center"/>
        <w:rPr>
          <w:rFonts w:ascii="Calibri" w:hAnsi="Calibri"/>
          <w:b/>
          <w:highlight w:val="yellow"/>
        </w:rPr>
      </w:pPr>
      <w:r>
        <w:rPr>
          <w:rFonts w:ascii="Calibri" w:hAnsi="Calibri"/>
          <w:b/>
          <w:highlight w:val="yellow"/>
        </w:rPr>
        <w:t xml:space="preserve">LOTES DO </w:t>
      </w:r>
      <w:r w:rsidRPr="00D019CC">
        <w:rPr>
          <w:rFonts w:ascii="Calibri" w:hAnsi="Calibri"/>
          <w:b/>
          <w:highlight w:val="yellow"/>
        </w:rPr>
        <w:t>PROCESSO EXCLUSIVO</w:t>
      </w:r>
      <w:r>
        <w:rPr>
          <w:rFonts w:ascii="Calibri" w:hAnsi="Calibri"/>
          <w:b/>
          <w:highlight w:val="yellow"/>
        </w:rPr>
        <w:t>S</w:t>
      </w:r>
      <w:r w:rsidRPr="00D019CC">
        <w:rPr>
          <w:rFonts w:ascii="Calibri" w:hAnsi="Calibri"/>
          <w:b/>
          <w:highlight w:val="yellow"/>
        </w:rPr>
        <w:t xml:space="preserve"> PARA MICROEMPRESAS E EMPRESAS DE PEQUENO </w:t>
      </w:r>
      <w:r w:rsidRPr="00DB5D35">
        <w:rPr>
          <w:rFonts w:ascii="Calibri" w:hAnsi="Calibri"/>
          <w:b/>
          <w:highlight w:val="yellow"/>
        </w:rPr>
        <w:t>PORTE</w:t>
      </w:r>
      <w:r w:rsidR="003846E7">
        <w:rPr>
          <w:rFonts w:ascii="Calibri" w:hAnsi="Calibri"/>
          <w:b/>
          <w:highlight w:val="yellow"/>
        </w:rPr>
        <w:t xml:space="preserve">: </w:t>
      </w:r>
    </w:p>
    <w:p w14:paraId="0E042269" w14:textId="1496A6AA" w:rsidR="006F0DFF" w:rsidRDefault="00C4362D" w:rsidP="006F0DFF">
      <w:pPr>
        <w:jc w:val="center"/>
        <w:rPr>
          <w:rFonts w:ascii="Calibri" w:hAnsi="Calibri"/>
          <w:b/>
          <w:highlight w:val="yellow"/>
        </w:rPr>
      </w:pPr>
      <w:r>
        <w:rPr>
          <w:rFonts w:ascii="Calibri" w:hAnsi="Calibri"/>
          <w:b/>
          <w:color w:val="FF0000"/>
          <w:highlight w:val="yellow"/>
        </w:rPr>
        <w:t>03</w:t>
      </w:r>
      <w:r w:rsidR="003846E7" w:rsidRPr="003846E7">
        <w:rPr>
          <w:rFonts w:ascii="Calibri" w:hAnsi="Calibri"/>
          <w:b/>
          <w:color w:val="FF0000"/>
          <w:highlight w:val="yellow"/>
        </w:rPr>
        <w:t xml:space="preserve"> e </w:t>
      </w:r>
      <w:r>
        <w:rPr>
          <w:rFonts w:ascii="Calibri" w:hAnsi="Calibri"/>
          <w:b/>
          <w:color w:val="FF0000"/>
          <w:highlight w:val="yellow"/>
        </w:rPr>
        <w:t>04</w:t>
      </w:r>
      <w:r w:rsidR="006F0DFF">
        <w:rPr>
          <w:rFonts w:ascii="Calibri" w:hAnsi="Calibri"/>
          <w:b/>
          <w:highlight w:val="yellow"/>
        </w:rPr>
        <w:t xml:space="preserve"> </w:t>
      </w:r>
    </w:p>
    <w:p w14:paraId="4C12F171" w14:textId="28B08095" w:rsidR="00AA13C7" w:rsidRPr="00FE4B45" w:rsidRDefault="00AA13C7">
      <w:pPr>
        <w:jc w:val="both"/>
        <w:rPr>
          <w:rFonts w:ascii="Calibri" w:hAnsi="Calibri" w:cs="Calibri"/>
          <w:b/>
          <w:bCs/>
        </w:rPr>
      </w:pPr>
    </w:p>
    <w:p w14:paraId="0DC54C14"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65044E71"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71422136" w14:textId="04F711D2" w:rsidR="00733A11" w:rsidRPr="00F743DA" w:rsidRDefault="00733A11">
      <w:pPr>
        <w:pStyle w:val="Contedodoquadro"/>
        <w:rPr>
          <w:rFonts w:asciiTheme="minorHAnsi" w:hAnsiTheme="minorHAnsi" w:cstheme="minorHAnsi"/>
          <w:szCs w:val="24"/>
        </w:rPr>
      </w:pPr>
      <w:r w:rsidRPr="00803FF1">
        <w:rPr>
          <w:rFonts w:asciiTheme="minorHAnsi" w:hAnsiTheme="minorHAnsi" w:cstheme="minorHAnsi"/>
          <w:b/>
          <w:bCs/>
          <w:highlight w:val="yellow"/>
        </w:rPr>
        <w:t>e-mail:</w:t>
      </w:r>
      <w:r w:rsidRPr="00803FF1">
        <w:rPr>
          <w:rFonts w:asciiTheme="minorHAnsi" w:hAnsiTheme="minorHAnsi" w:cstheme="minorHAnsi"/>
          <w:highlight w:val="yellow"/>
        </w:rPr>
        <w:t xml:space="preserve"> </w:t>
      </w:r>
      <w:sdt>
        <w:sdtPr>
          <w:rPr>
            <w:rFonts w:asciiTheme="minorHAnsi" w:hAnsiTheme="minorHAnsi" w:cstheme="minorHAnsi"/>
            <w:highlight w:val="yellow"/>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3846E7">
            <w:rPr>
              <w:rFonts w:asciiTheme="minorHAnsi" w:hAnsiTheme="minorHAnsi" w:cstheme="minorHAnsi"/>
              <w:highlight w:val="yellow"/>
            </w:rPr>
            <w:t>clico.cct@udesc.br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40C68C36" w14:textId="22B48C8F"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w:t>
      </w:r>
      <w:r w:rsidR="00536715">
        <w:rPr>
          <w:rFonts w:ascii="Calibri" w:hAnsi="Calibri" w:cs="Calibri"/>
          <w:b/>
        </w:rPr>
        <w:t>08</w:t>
      </w:r>
      <w:r w:rsidRPr="00AB23E9">
        <w:rPr>
          <w:rFonts w:ascii="Calibri" w:hAnsi="Calibri" w:cs="Calibri"/>
          <w:b/>
        </w:rPr>
        <w:t xml:space="preserve">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5-02-22T00:00:00Z">
            <w:dateFormat w:val="dd/MM/yyyy"/>
            <w:lid w:val="pt-BR"/>
            <w:storeMappedDataAs w:val="dateTime"/>
            <w:calendar w:val="gregorian"/>
          </w:date>
        </w:sdtPr>
        <w:sdtEndPr/>
        <w:sdtContent>
          <w:r w:rsidR="00371125">
            <w:rPr>
              <w:rFonts w:asciiTheme="minorHAnsi" w:hAnsiTheme="minorHAnsi" w:cstheme="minorHAnsi"/>
              <w:b/>
            </w:rPr>
            <w:t>22</w:t>
          </w:r>
          <w:r w:rsidR="00536715">
            <w:rPr>
              <w:rFonts w:asciiTheme="minorHAnsi" w:hAnsiTheme="minorHAnsi" w:cstheme="minorHAnsi"/>
              <w:b/>
            </w:rPr>
            <w:t>/</w:t>
          </w:r>
          <w:r w:rsidR="00371125">
            <w:rPr>
              <w:rFonts w:asciiTheme="minorHAnsi" w:hAnsiTheme="minorHAnsi" w:cstheme="minorHAnsi"/>
              <w:b/>
            </w:rPr>
            <w:t>02</w:t>
          </w:r>
          <w:r w:rsidR="00536715">
            <w:rPr>
              <w:rFonts w:asciiTheme="minorHAnsi" w:hAnsiTheme="minorHAnsi" w:cstheme="minorHAnsi"/>
              <w:b/>
            </w:rPr>
            <w:t>/202</w:t>
          </w:r>
          <w:r w:rsidR="00371125">
            <w:rPr>
              <w:rFonts w:asciiTheme="minorHAnsi" w:hAnsiTheme="minorHAnsi" w:cstheme="minorHAnsi"/>
              <w:b/>
            </w:rPr>
            <w:t>5</w:t>
          </w:r>
        </w:sdtContent>
      </w:sdt>
      <w:r w:rsidR="00DB64CE" w:rsidRPr="00DB64CE">
        <w:rPr>
          <w:rFonts w:asciiTheme="minorHAnsi" w:hAnsiTheme="minorHAnsi" w:cstheme="minorHAnsi"/>
          <w:b/>
        </w:rPr>
        <w:t>.</w:t>
      </w:r>
    </w:p>
    <w:p w14:paraId="1BFDC12C" w14:textId="78BCCA5A"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5-03-12T00:00:00Z">
            <w:dateFormat w:val="dd/MM/yyyy"/>
            <w:lid w:val="pt-BR"/>
            <w:storeMappedDataAs w:val="dateTime"/>
            <w:calendar w:val="gregorian"/>
          </w:date>
        </w:sdtPr>
        <w:sdtEndPr/>
        <w:sdtContent>
          <w:r w:rsidR="00371125">
            <w:rPr>
              <w:rFonts w:asciiTheme="minorHAnsi" w:hAnsiTheme="minorHAnsi" w:cstheme="minorHAnsi"/>
              <w:b/>
            </w:rPr>
            <w:t>12</w:t>
          </w:r>
          <w:r w:rsidR="00536715">
            <w:rPr>
              <w:rFonts w:asciiTheme="minorHAnsi" w:hAnsiTheme="minorHAnsi" w:cstheme="minorHAnsi"/>
              <w:b/>
            </w:rPr>
            <w:t>/</w:t>
          </w:r>
          <w:r w:rsidR="00371125">
            <w:rPr>
              <w:rFonts w:asciiTheme="minorHAnsi" w:hAnsiTheme="minorHAnsi" w:cstheme="minorHAnsi"/>
              <w:b/>
            </w:rPr>
            <w:t>03</w:t>
          </w:r>
          <w:r w:rsidR="00536715">
            <w:rPr>
              <w:rFonts w:asciiTheme="minorHAnsi" w:hAnsiTheme="minorHAnsi" w:cstheme="minorHAnsi"/>
              <w:b/>
            </w:rPr>
            <w:t>/202</w:t>
          </w:r>
          <w:r w:rsidR="00371125">
            <w:rPr>
              <w:rFonts w:asciiTheme="minorHAnsi" w:hAnsiTheme="minorHAnsi" w:cstheme="minorHAnsi"/>
              <w:b/>
            </w:rPr>
            <w:t>5</w:t>
          </w:r>
        </w:sdtContent>
      </w:sdt>
      <w:r w:rsidR="00DB64CE" w:rsidRPr="00DB64CE">
        <w:rPr>
          <w:rFonts w:asciiTheme="minorHAnsi" w:hAnsiTheme="minorHAnsi" w:cstheme="minorHAnsi"/>
          <w:b/>
        </w:rPr>
        <w:t>.</w:t>
      </w:r>
    </w:p>
    <w:p w14:paraId="70E86862" w14:textId="5BCAA841"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5-03-12T00:00:00Z">
            <w:dateFormat w:val="dd/MM/yyyy"/>
            <w:lid w:val="pt-BR"/>
            <w:storeMappedDataAs w:val="dateTime"/>
            <w:calendar w:val="gregorian"/>
          </w:date>
        </w:sdtPr>
        <w:sdtEndPr/>
        <w:sdtContent>
          <w:r w:rsidR="00371125">
            <w:rPr>
              <w:rFonts w:asciiTheme="minorHAnsi" w:hAnsiTheme="minorHAnsi" w:cstheme="minorHAnsi"/>
              <w:b/>
            </w:rPr>
            <w:t>12</w:t>
          </w:r>
          <w:r w:rsidR="00536715">
            <w:rPr>
              <w:rFonts w:asciiTheme="minorHAnsi" w:hAnsiTheme="minorHAnsi" w:cstheme="minorHAnsi"/>
              <w:b/>
            </w:rPr>
            <w:t>/</w:t>
          </w:r>
          <w:r w:rsidR="00371125">
            <w:rPr>
              <w:rFonts w:asciiTheme="minorHAnsi" w:hAnsiTheme="minorHAnsi" w:cstheme="minorHAnsi"/>
              <w:b/>
            </w:rPr>
            <w:t>03</w:t>
          </w:r>
          <w:r w:rsidR="00536715">
            <w:rPr>
              <w:rFonts w:asciiTheme="minorHAnsi" w:hAnsiTheme="minorHAnsi" w:cstheme="minorHAnsi"/>
              <w:b/>
            </w:rPr>
            <w:t>/202</w:t>
          </w:r>
          <w:r w:rsidR="00371125">
            <w:rPr>
              <w:rFonts w:asciiTheme="minorHAnsi" w:hAnsiTheme="minorHAnsi" w:cstheme="minorHAnsi"/>
              <w:b/>
            </w:rPr>
            <w:t>5</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0"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9A5403D"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bookmarkEnd w:id="0"/>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1"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lastRenderedPageBreak/>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lastRenderedPageBreak/>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lastRenderedPageBreak/>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3"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611D7929" w:rsidR="00FE4B45" w:rsidRDefault="00FE4B45" w:rsidP="00FE4B45">
      <w:pPr>
        <w:tabs>
          <w:tab w:val="left" w:pos="2552"/>
        </w:tabs>
        <w:ind w:firstLine="142"/>
        <w:jc w:val="both"/>
        <w:rPr>
          <w:rFonts w:ascii="Calibri" w:hAnsi="Calibri" w:cs="Calibri"/>
        </w:rPr>
      </w:pPr>
      <w:bookmarkStart w:id="4" w:name="_Hlk66878051"/>
      <w:r w:rsidRPr="00344B7E">
        <w:rPr>
          <w:rFonts w:ascii="Calibri" w:hAnsi="Calibri" w:cs="Calibri"/>
          <w:b/>
          <w:bCs/>
        </w:rPr>
        <w:lastRenderedPageBreak/>
        <w:t>7.6.1 –</w:t>
      </w:r>
      <w:r>
        <w:rPr>
          <w:rFonts w:ascii="Calibri" w:hAnsi="Calibri" w:cs="Calibri"/>
        </w:rPr>
        <w:t xml:space="preserve"> </w:t>
      </w:r>
      <w:r w:rsidRPr="00344B7E">
        <w:rPr>
          <w:rFonts w:ascii="Calibri" w:hAnsi="Calibri" w:cs="Calibri"/>
        </w:rPr>
        <w:t>O intervalo mínimo de diferença de percentuais entre os lances,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Pr>
          <w:rFonts w:ascii="Calibri" w:hAnsi="Calibri" w:cs="Calibri"/>
        </w:rPr>
        <w:t xml:space="preserve">de </w:t>
      </w:r>
      <w:r w:rsidR="00F020CC">
        <w:rPr>
          <w:rFonts w:ascii="Calibri" w:hAnsi="Calibri" w:cs="Calibri"/>
          <w:highlight w:val="yellow"/>
        </w:rPr>
        <w:t>1</w:t>
      </w:r>
      <w:r w:rsidRPr="00FE4B45">
        <w:rPr>
          <w:rFonts w:ascii="Calibri" w:hAnsi="Calibri" w:cs="Calibri"/>
          <w:highlight w:val="yellow"/>
        </w:rPr>
        <w:t>%</w:t>
      </w:r>
      <w:r>
        <w:rPr>
          <w:rFonts w:ascii="Calibri" w:hAnsi="Calibri" w:cs="Calibri"/>
        </w:rPr>
        <w:t xml:space="preserve"> sobre o valor unitário do item/lote em disputa</w:t>
      </w:r>
      <w:r w:rsidRPr="00344B7E">
        <w:rPr>
          <w:rFonts w:ascii="Calibri" w:hAnsi="Calibri" w:cs="Calibri"/>
        </w:rPr>
        <w:t>.</w:t>
      </w:r>
    </w:p>
    <w:p w14:paraId="7A933E1E" w14:textId="51F7357C" w:rsidR="00FE4B45" w:rsidRDefault="00FE4B45" w:rsidP="00FE4B45">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Pr>
          <w:rFonts w:ascii="Calibri" w:hAnsi="Calibri" w:cs="Calibri"/>
        </w:rPr>
        <w:t>Lic</w:t>
      </w:r>
      <w:proofErr w:type="spellEnd"/>
      <w:r w:rsidRPr="003F7837">
        <w:rPr>
          <w:rFonts w:ascii="Calibri" w:hAnsi="Calibri" w:cs="Calibri"/>
        </w:rPr>
        <w:t>, para valores em reais.</w:t>
      </w:r>
    </w:p>
    <w:p w14:paraId="13CBC911" w14:textId="7904C378" w:rsidR="003C1D1C" w:rsidRDefault="003C1D1C" w:rsidP="00FE4B45">
      <w:pPr>
        <w:tabs>
          <w:tab w:val="left" w:pos="2552"/>
        </w:tabs>
        <w:ind w:firstLine="142"/>
        <w:jc w:val="both"/>
        <w:rPr>
          <w:rFonts w:asciiTheme="minorHAnsi" w:hAnsiTheme="minorHAnsi" w:cstheme="minorHAnsi"/>
          <w:b/>
          <w:bCs/>
          <w:u w:val="single"/>
        </w:rPr>
      </w:pPr>
      <w:r w:rsidRPr="003C1D1C">
        <w:rPr>
          <w:rFonts w:ascii="Calibri" w:hAnsi="Calibri" w:cs="Calibri"/>
          <w:b/>
          <w:bCs/>
          <w:u w:val="single"/>
        </w:rPr>
        <w:t>7.6.2 - O</w:t>
      </w:r>
      <w:r w:rsidRPr="003C1D1C">
        <w:rPr>
          <w:rFonts w:ascii="Calibri" w:hAnsi="Calibri" w:cs="Calibri"/>
          <w:b/>
          <w:bCs/>
          <w:highlight w:val="yellow"/>
          <w:u w:val="single"/>
        </w:rPr>
        <w:t xml:space="preserve"> modo de disputa</w:t>
      </w:r>
      <w:r w:rsidRPr="003C1D1C">
        <w:rPr>
          <w:rFonts w:ascii="Calibri" w:hAnsi="Calibri" w:cs="Calibri"/>
          <w:b/>
          <w:bCs/>
          <w:u w:val="single"/>
        </w:rPr>
        <w:t xml:space="preserve"> deste Pregão é o</w:t>
      </w:r>
      <w:r w:rsidRPr="003C1D1C">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335A27">
            <w:rPr>
              <w:rFonts w:asciiTheme="minorHAnsi" w:hAnsiTheme="minorHAnsi" w:cstheme="minorHAnsi"/>
              <w:b/>
              <w:bCs/>
              <w:u w:val="single"/>
            </w:rPr>
            <w:t>Aberto</w:t>
          </w:r>
        </w:sdtContent>
      </w:sdt>
    </w:p>
    <w:p w14:paraId="797FDA52" w14:textId="77777777" w:rsidR="00AC1E88" w:rsidRPr="003C1D1C" w:rsidRDefault="00AC1E88" w:rsidP="00FE4B45">
      <w:pPr>
        <w:tabs>
          <w:tab w:val="left" w:pos="2552"/>
        </w:tabs>
        <w:ind w:firstLine="142"/>
        <w:jc w:val="both"/>
        <w:rPr>
          <w:rFonts w:asciiTheme="minorHAnsi" w:hAnsiTheme="minorHAnsi" w:cstheme="minorHAnsi"/>
          <w:b/>
          <w:bCs/>
          <w:u w:val="single"/>
        </w:rPr>
      </w:pPr>
    </w:p>
    <w:bookmarkEnd w:id="4"/>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17554A3F"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15FADB7F" w14:textId="77777777" w:rsidR="00335A27" w:rsidRDefault="00335A27" w:rsidP="00FE4B45">
      <w:pPr>
        <w:pStyle w:val="Corpodetexto22"/>
        <w:rPr>
          <w:rFonts w:ascii="Calibri" w:hAnsi="Calibri" w:cs="Calibri"/>
          <w:b/>
          <w:bCs/>
          <w:sz w:val="24"/>
        </w:rPr>
      </w:pPr>
    </w:p>
    <w:p w14:paraId="359CFFE7" w14:textId="46CBDD70"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3"/>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 xml:space="preserve">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w:t>
      </w:r>
      <w:r w:rsidRPr="00E83BA1">
        <w:rPr>
          <w:rFonts w:ascii="Calibri" w:hAnsi="Calibri" w:cs="Calibri"/>
        </w:rPr>
        <w:lastRenderedPageBreak/>
        <w:t>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7FB8C41C" w14:textId="77777777" w:rsidR="001112EA" w:rsidRDefault="001112EA">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349E8CBC"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D84E0F">
        <w:rPr>
          <w:rFonts w:asciiTheme="minorHAnsi" w:hAnsiTheme="minorHAnsi" w:cstheme="minorHAnsi"/>
          <w:b/>
          <w:highlight w:val="yellow"/>
        </w:rPr>
        <w:t xml:space="preserve">menor preço </w:t>
      </w:r>
      <w:sdt>
        <w:sdtPr>
          <w:rPr>
            <w:rFonts w:asciiTheme="minorHAnsi" w:hAnsiTheme="minorHAnsi" w:cstheme="minorHAnsi"/>
            <w:b/>
            <w:highlight w:val="yellow"/>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335A27">
            <w:rPr>
              <w:rFonts w:asciiTheme="minorHAnsi" w:hAnsiTheme="minorHAnsi" w:cstheme="minorHAnsi"/>
              <w:b/>
              <w:highlight w:val="yellow"/>
            </w:rPr>
            <w:t>por lote</w:t>
          </w:r>
        </w:sdtContent>
      </w:sdt>
      <w:r w:rsidR="00D84E0F" w:rsidRPr="00D84E0F">
        <w:rPr>
          <w:rFonts w:asciiTheme="minorHAnsi" w:hAnsiTheme="minorHAnsi" w:cstheme="minorHAnsi"/>
          <w:b/>
          <w:highlight w:val="yellow"/>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1BBE1D5" w14:textId="30A73FCC"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pelo </w:t>
      </w:r>
      <w:r w:rsidR="00D84E0F" w:rsidRPr="00803FF1">
        <w:rPr>
          <w:rFonts w:asciiTheme="minorHAnsi" w:hAnsiTheme="minorHAnsi" w:cstheme="minorHAnsi"/>
          <w:b/>
          <w:bCs/>
          <w:highlight w:val="yellow"/>
        </w:rPr>
        <w:t>e-mail:</w:t>
      </w:r>
      <w:r w:rsidR="00D84E0F" w:rsidRPr="00803FF1">
        <w:rPr>
          <w:rFonts w:asciiTheme="minorHAnsi" w:hAnsiTheme="minorHAnsi" w:cstheme="minorHAnsi"/>
          <w:highlight w:val="yellow"/>
        </w:rPr>
        <w:t xml:space="preserve"> </w:t>
      </w:r>
      <w:sdt>
        <w:sdtPr>
          <w:rPr>
            <w:rFonts w:asciiTheme="minorHAnsi" w:hAnsiTheme="minorHAnsi" w:cstheme="minorHAnsi"/>
            <w:highlight w:val="yellow"/>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AB7F41">
            <w:rPr>
              <w:rFonts w:asciiTheme="minorHAnsi" w:hAnsiTheme="minorHAnsi" w:cstheme="minorHAnsi"/>
              <w:highlight w:val="yellow"/>
            </w:rPr>
            <w:t>clico.cct@udesc.br</w:t>
          </w:r>
        </w:sdtContent>
      </w:sdt>
      <w:r w:rsidRPr="00F36B64">
        <w:rPr>
          <w:rFonts w:ascii="Calibri" w:hAnsi="Calibri" w:cs="Calibri"/>
        </w:rPr>
        <w:t>.</w:t>
      </w:r>
    </w:p>
    <w:p w14:paraId="3FD35D0E" w14:textId="35A8392D"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w:t>
      </w:r>
      <w:r w:rsidRPr="00FA48CA">
        <w:rPr>
          <w:rFonts w:ascii="Calibri" w:hAnsi="Calibri"/>
        </w:rPr>
        <w:lastRenderedPageBreak/>
        <w:t>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22839A07"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Pr>
          <w:rFonts w:ascii="Calibri" w:hAnsi="Calibri" w:cs="Calibri"/>
          <w:lang w:val="pt-PT"/>
        </w:rPr>
        <w:t>licitante registrado</w:t>
      </w:r>
      <w:r w:rsidRPr="000A37B7">
        <w:rPr>
          <w:rFonts w:ascii="Calibri" w:hAnsi="Calibri" w:cs="Calibri"/>
          <w:lang w:val="pt-PT"/>
        </w:rPr>
        <w:t xml:space="preserve">, conforme </w:t>
      </w:r>
      <w:r>
        <w:rPr>
          <w:rFonts w:ascii="Calibri" w:hAnsi="Calibri" w:cs="Calibri"/>
          <w:lang w:val="pt-PT"/>
        </w:rPr>
        <w:t>Lei Federal 14.133/2021</w:t>
      </w:r>
      <w:r w:rsidRPr="000A37B7">
        <w:rPr>
          <w:rFonts w:ascii="Calibri" w:hAnsi="Calibri" w:cs="Calibri"/>
          <w:lang w:val="pt-PT"/>
        </w:rPr>
        <w:t>.</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xml:space="preserve">, as aquisições adicionais não poderão exceder, por órgão, a 50% (cinquenta por cento) dos quantitativos dos itens registrados na ARP, nem tampouco poderá exceder, na totalidade, ao dobro do quantitativo de cada item registrado na ARP, </w:t>
      </w:r>
      <w:r w:rsidRPr="00662D7D">
        <w:rPr>
          <w:rFonts w:ascii="Calibri" w:hAnsi="Calibri" w:cs="Calibri"/>
          <w:lang w:val="pt-PT"/>
        </w:rPr>
        <w:lastRenderedPageBreak/>
        <w:t>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0385BC8C" w:rsidR="00F971E0" w:rsidRDefault="00F971E0" w:rsidP="00D02F2F">
      <w:pPr>
        <w:ind w:firstLine="142"/>
        <w:jc w:val="both"/>
        <w:rPr>
          <w:rFonts w:ascii="Calibri" w:hAnsi="Calibri"/>
          <w:bCs/>
        </w:rPr>
      </w:pPr>
      <w:r>
        <w:rPr>
          <w:rFonts w:ascii="Calibri" w:hAnsi="Calibri"/>
          <w:b/>
        </w:rPr>
        <w:t>11.</w:t>
      </w:r>
      <w:r w:rsidR="00B06A9A">
        <w:rPr>
          <w:rFonts w:ascii="Calibri" w:hAnsi="Calibri"/>
          <w:b/>
        </w:rPr>
        <w:t>9</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reajustado, desde que solicitado formalmente</w:t>
      </w:r>
      <w:r>
        <w:rPr>
          <w:rFonts w:ascii="Calibri" w:hAnsi="Calibri"/>
          <w:bCs/>
        </w:rPr>
        <w:t xml:space="preserve"> </w:t>
      </w:r>
      <w:r w:rsidRPr="00F971E0">
        <w:rPr>
          <w:rFonts w:ascii="Calibri" w:hAnsi="Calibri"/>
          <w:bCs/>
        </w:rPr>
        <w:t>pela contratada, observado o interregno mínimo de um ano, contado a partir da</w:t>
      </w:r>
      <w:r>
        <w:rPr>
          <w:rFonts w:ascii="Calibri" w:hAnsi="Calibri"/>
          <w:bCs/>
        </w:rPr>
        <w:t xml:space="preserve"> </w:t>
      </w:r>
      <w:r w:rsidRPr="00F971E0">
        <w:rPr>
          <w:rFonts w:ascii="Calibri" w:hAnsi="Calibri"/>
          <w:bCs/>
        </w:rPr>
        <w:t>data-limite para apresentação da proposta.</w:t>
      </w:r>
    </w:p>
    <w:p w14:paraId="47772345" w14:textId="3BB6F2BD" w:rsidR="00F971E0" w:rsidRDefault="00F971E0" w:rsidP="00D02F2F">
      <w:pPr>
        <w:ind w:firstLine="142"/>
        <w:jc w:val="both"/>
        <w:rPr>
          <w:rFonts w:ascii="Calibri" w:hAnsi="Calibri"/>
          <w:bCs/>
        </w:rPr>
      </w:pPr>
      <w:r w:rsidRPr="00F971E0">
        <w:rPr>
          <w:rFonts w:ascii="Calibri" w:hAnsi="Calibri"/>
          <w:b/>
        </w:rPr>
        <w:t>11.</w:t>
      </w:r>
      <w:r w:rsidR="00B06A9A">
        <w:rPr>
          <w:rFonts w:ascii="Calibri" w:hAnsi="Calibri"/>
          <w:b/>
        </w:rPr>
        <w:t>9</w:t>
      </w:r>
      <w:r w:rsidRPr="00F971E0">
        <w:rPr>
          <w:rFonts w:ascii="Calibri" w:hAnsi="Calibri"/>
          <w:b/>
        </w:rPr>
        <w:t>.2.1 -</w:t>
      </w:r>
      <w:r w:rsidRPr="00F971E0">
        <w:rPr>
          <w:rFonts w:ascii="Calibri" w:hAnsi="Calibri"/>
          <w:bCs/>
        </w:rPr>
        <w:t xml:space="preserve"> </w:t>
      </w:r>
      <w:r w:rsidRPr="009F01F0">
        <w:rPr>
          <w:rFonts w:ascii="Calibri" w:hAnsi="Calibri"/>
          <w:bCs/>
        </w:rPr>
        <w:t xml:space="preserve">O índice de reajuste será o </w:t>
      </w:r>
      <w:r w:rsidRPr="00615F6D">
        <w:rPr>
          <w:rFonts w:ascii="Calibri" w:hAnsi="Calibri"/>
          <w:bCs/>
          <w:highlight w:val="yellow"/>
        </w:rPr>
        <w:t>Índice Nacional de Preços ao Consumidor Amplo - IPCA</w:t>
      </w:r>
      <w:r w:rsidRPr="009F01F0">
        <w:rPr>
          <w:rFonts w:ascii="Calibri" w:hAnsi="Calibri"/>
          <w:bCs/>
        </w:rPr>
        <w:t>, ou índice que vier a substituí-lo;</w:t>
      </w:r>
    </w:p>
    <w:p w14:paraId="26562D8C" w14:textId="183E2EEA" w:rsidR="00F971E0" w:rsidRDefault="00F971E0" w:rsidP="00D02F2F">
      <w:pPr>
        <w:ind w:firstLine="142"/>
        <w:jc w:val="both"/>
        <w:rPr>
          <w:rFonts w:ascii="Calibri" w:hAnsi="Calibri"/>
          <w:bCs/>
        </w:rPr>
      </w:pPr>
      <w:r w:rsidRPr="00F971E0">
        <w:rPr>
          <w:rFonts w:ascii="Calibri" w:hAnsi="Calibri"/>
          <w:b/>
        </w:rPr>
        <w:t>11.</w:t>
      </w:r>
      <w:r w:rsidR="00B06A9A">
        <w:rPr>
          <w:rFonts w:ascii="Calibri" w:hAnsi="Calibri"/>
          <w:b/>
        </w:rPr>
        <w:t>9</w:t>
      </w:r>
      <w:r w:rsidRPr="00F971E0">
        <w:rPr>
          <w:rFonts w:ascii="Calibri" w:hAnsi="Calibri"/>
          <w:b/>
        </w:rPr>
        <w:t>.2.2 -</w:t>
      </w:r>
      <w:r w:rsidRPr="00F971E0">
        <w:rPr>
          <w:rFonts w:ascii="Calibri" w:hAnsi="Calibri"/>
          <w:bCs/>
        </w:rPr>
        <w:t xml:space="preserve"> Será utilizado o acumulado do índice dos últimos 12 meses a contar da data-limite de apresentação da proposta;</w:t>
      </w:r>
    </w:p>
    <w:p w14:paraId="0016DC0F" w14:textId="5725A407" w:rsidR="00F971E0" w:rsidRDefault="00F971E0" w:rsidP="00F971E0">
      <w:pPr>
        <w:ind w:firstLine="142"/>
        <w:jc w:val="both"/>
        <w:rPr>
          <w:rFonts w:ascii="Calibri" w:hAnsi="Calibri"/>
          <w:b/>
          <w:bCs/>
        </w:rPr>
      </w:pPr>
      <w:r w:rsidRPr="00F971E0">
        <w:rPr>
          <w:rFonts w:ascii="Calibri" w:hAnsi="Calibri"/>
          <w:b/>
        </w:rPr>
        <w:t>11.</w:t>
      </w:r>
      <w:r w:rsidR="00B06A9A">
        <w:rPr>
          <w:rFonts w:ascii="Calibri" w:hAnsi="Calibri"/>
          <w:b/>
        </w:rPr>
        <w:t>9</w:t>
      </w:r>
      <w:r w:rsidRPr="00F971E0">
        <w:rPr>
          <w:rFonts w:ascii="Calibri" w:hAnsi="Calibri"/>
          <w:b/>
        </w:rPr>
        <w:t>.2.3 -</w:t>
      </w:r>
      <w:r>
        <w:rPr>
          <w:rFonts w:ascii="Calibri" w:hAnsi="Calibri"/>
          <w:bCs/>
        </w:rPr>
        <w:t xml:space="preserve"> </w:t>
      </w:r>
      <w:r w:rsidRPr="00F971E0">
        <w:rPr>
          <w:rFonts w:ascii="Calibri" w:hAnsi="Calibri"/>
          <w:bCs/>
        </w:rPr>
        <w:t xml:space="preserve">Os reajustes a que o contratado </w:t>
      </w:r>
      <w:proofErr w:type="spellStart"/>
      <w:r w:rsidRPr="00F971E0">
        <w:rPr>
          <w:rFonts w:ascii="Calibri" w:hAnsi="Calibri"/>
          <w:bCs/>
        </w:rPr>
        <w:t>fizer</w:t>
      </w:r>
      <w:proofErr w:type="spellEnd"/>
      <w:r w:rsidRPr="00F971E0">
        <w:rPr>
          <w:rFonts w:ascii="Calibri" w:hAnsi="Calibri"/>
          <w:bCs/>
        </w:rPr>
        <w:t xml:space="preserve">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B06A9A">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 xml:space="preserve">A </w:t>
      </w:r>
      <w:proofErr w:type="spellStart"/>
      <w:r w:rsidR="005C7109" w:rsidRPr="005C7109">
        <w:rPr>
          <w:rFonts w:ascii="Calibri" w:hAnsi="Calibri" w:cs="Calibri"/>
          <w:szCs w:val="24"/>
        </w:rPr>
        <w:t>Udesc</w:t>
      </w:r>
      <w:proofErr w:type="spellEnd"/>
      <w:r w:rsidR="005C7109" w:rsidRPr="005C7109">
        <w:rPr>
          <w:rFonts w:ascii="Calibri" w:hAnsi="Calibri" w:cs="Calibri"/>
          <w:szCs w:val="24"/>
        </w:rPr>
        <w:t xml:space="preserve">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w:t>
      </w:r>
      <w:proofErr w:type="spellStart"/>
      <w:r>
        <w:rPr>
          <w:rFonts w:ascii="Calibri" w:hAnsi="Calibri" w:cs="Calibri"/>
        </w:rPr>
        <w:t>Udesc</w:t>
      </w:r>
      <w:proofErr w:type="spellEnd"/>
      <w:r>
        <w:rPr>
          <w:rFonts w:ascii="Calibri" w:hAnsi="Calibri" w:cs="Calibri"/>
        </w:rPr>
        <w:t xml:space="preserve">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lastRenderedPageBreak/>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lastRenderedPageBreak/>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0F89EED6"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3B3B12">
        <w:rPr>
          <w:rFonts w:ascii="Calibri" w:hAnsi="Calibri" w:cs="Calibri"/>
          <w:bCs/>
          <w:highlight w:val="yellow"/>
        </w:rPr>
        <w:t xml:space="preserve">UDESC </w:t>
      </w:r>
      <w:r w:rsidR="0060667A">
        <w:rPr>
          <w:rFonts w:ascii="Calibri" w:hAnsi="Calibri" w:cs="Calibri"/>
          <w:bCs/>
          <w:highlight w:val="yellow"/>
        </w:rPr>
        <w:t>43303</w:t>
      </w:r>
      <w:r w:rsidR="008D28D0" w:rsidRPr="003B3B12">
        <w:rPr>
          <w:rFonts w:ascii="Calibri" w:hAnsi="Calibri" w:cs="Calibri"/>
          <w:bCs/>
          <w:highlight w:val="yellow"/>
        </w:rPr>
        <w:t>/202</w:t>
      </w:r>
      <w:r w:rsidR="00170C9D">
        <w:rPr>
          <w:rFonts w:ascii="Calibri" w:hAnsi="Calibri" w:cs="Calibri"/>
          <w:bCs/>
          <w:highlight w:val="yellow"/>
        </w:rPr>
        <w:t>4</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77777777" w:rsidR="003206AA" w:rsidRDefault="003206AA">
      <w:pPr>
        <w:jc w:val="both"/>
        <w:rPr>
          <w:rFonts w:ascii="Calibri" w:hAnsi="Calibri" w:cs="Calibri"/>
          <w:szCs w:val="18"/>
        </w:rPr>
      </w:pPr>
    </w:p>
    <w:p w14:paraId="78691D96" w14:textId="76124443" w:rsidR="003206AA" w:rsidRPr="00D84E0F" w:rsidRDefault="00371125" w:rsidP="00521EE2">
      <w:pPr>
        <w:tabs>
          <w:tab w:val="center" w:pos="4961"/>
        </w:tabs>
        <w:jc w:val="right"/>
        <w:rPr>
          <w:rFonts w:asciiTheme="minorHAnsi" w:hAnsiTheme="minorHAnsi" w:cstheme="minorHAnsi"/>
          <w:b/>
          <w:szCs w:val="18"/>
        </w:rPr>
      </w:pPr>
      <w:sdt>
        <w:sdtPr>
          <w:rPr>
            <w:rFonts w:asciiTheme="minorHAnsi" w:hAnsiTheme="minorHAnsi" w:cstheme="minorHAnsi"/>
            <w:b/>
            <w:highlight w:val="yellow"/>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604C7">
            <w:rPr>
              <w:rFonts w:asciiTheme="minorHAnsi" w:hAnsiTheme="minorHAnsi" w:cstheme="minorHAnsi"/>
              <w:b/>
              <w:highlight w:val="yellow"/>
            </w:rPr>
            <w:t>Florianópolis/SC</w:t>
          </w:r>
        </w:sdtContent>
      </w:sdt>
      <w:r w:rsidR="006F0DFF" w:rsidRPr="006F0DFF">
        <w:rPr>
          <w:rFonts w:asciiTheme="minorHAnsi" w:hAnsiTheme="minorHAnsi" w:cstheme="minorHAnsi"/>
          <w:b/>
          <w:highlight w:val="yellow"/>
        </w:rPr>
        <w:t xml:space="preserve"> </w:t>
      </w:r>
      <w:sdt>
        <w:sdtPr>
          <w:rPr>
            <w:rFonts w:asciiTheme="minorHAnsi" w:hAnsiTheme="minorHAnsi" w:cstheme="minorHAnsi"/>
            <w:b/>
            <w:highlight w:val="yellow"/>
          </w:rPr>
          <w:alias w:val="Inserir data da Lauda"/>
          <w:tag w:val="Inserir data da Lauda"/>
          <w:id w:val="2132666394"/>
          <w:placeholder>
            <w:docPart w:val="19D5E8E067594751A64EC37B88C1BAA0"/>
          </w:placeholder>
          <w:showingPlcHdr/>
          <w15:color w:val="FF6600"/>
          <w:date w:fullDate="2020-05-14T00:00:00Z">
            <w:dateFormat w:val="d' de 'MMMM' de 'yyyy"/>
            <w:lid w:val="pt-BR"/>
            <w:storeMappedDataAs w:val="dateTime"/>
            <w:calendar w:val="gregorian"/>
          </w:date>
        </w:sdtPr>
        <w:sdtEndPr/>
        <w:sdtContent>
          <w:r w:rsidR="006F0DFF" w:rsidRPr="00D00E77">
            <w:rPr>
              <w:rStyle w:val="TextodoEspaoReservado"/>
              <w:highlight w:val="yellow"/>
            </w:rPr>
            <w:t>Clique aqui para inserir uma data.</w:t>
          </w:r>
        </w:sdtContent>
      </w:sdt>
      <w:r w:rsidR="00D84E0F" w:rsidRPr="00D84E0F">
        <w:rPr>
          <w:rFonts w:asciiTheme="minorHAnsi" w:hAnsiTheme="minorHAnsi" w:cstheme="minorHAnsi"/>
          <w:b/>
        </w:rPr>
        <w:t>.</w:t>
      </w:r>
    </w:p>
    <w:p w14:paraId="73A0EB1D" w14:textId="77777777" w:rsidR="003206AA" w:rsidRPr="00F17523" w:rsidRDefault="003206AA" w:rsidP="003206AA">
      <w:pPr>
        <w:jc w:val="center"/>
        <w:rPr>
          <w:rFonts w:ascii="Calibri" w:hAnsi="Calibri" w:cs="Calibri"/>
          <w:b/>
          <w:szCs w:val="18"/>
        </w:rPr>
      </w:pPr>
    </w:p>
    <w:p w14:paraId="7F68BFD4" w14:textId="5836F340" w:rsidR="003206AA" w:rsidRPr="00F17523" w:rsidRDefault="00E36193" w:rsidP="003206AA">
      <w:pPr>
        <w:pStyle w:val="Ttulo4"/>
        <w:rPr>
          <w:rFonts w:ascii="Calibri" w:hAnsi="Calibri" w:cs="Calibri"/>
          <w:sz w:val="24"/>
          <w:szCs w:val="24"/>
        </w:rPr>
      </w:pPr>
      <w:r>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790BADCA"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60667A">
        <w:rPr>
          <w:rFonts w:ascii="Calibri" w:hAnsi="Calibri" w:cs="Calibri"/>
          <w:b/>
          <w:highlight w:val="yellow"/>
        </w:rPr>
        <w:t>1573</w:t>
      </w:r>
      <w:r w:rsidR="00F2392A" w:rsidRPr="00521EE2">
        <w:rPr>
          <w:rFonts w:ascii="Calibri" w:hAnsi="Calibri" w:cs="Calibri"/>
          <w:b/>
          <w:highlight w:val="yellow"/>
        </w:rPr>
        <w:t>/20</w:t>
      </w:r>
      <w:r w:rsidR="00095A81" w:rsidRPr="00521EE2">
        <w:rPr>
          <w:rFonts w:ascii="Calibri" w:hAnsi="Calibri" w:cs="Calibri"/>
          <w:b/>
          <w:highlight w:val="yellow"/>
        </w:rPr>
        <w:t>2</w:t>
      </w:r>
      <w:r w:rsidR="00170C9D">
        <w:rPr>
          <w:rFonts w:ascii="Calibri" w:hAnsi="Calibri" w:cs="Calibri"/>
          <w:b/>
          <w:highlight w:val="yellow"/>
        </w:rPr>
        <w:t>4</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1C057167" w:rsidR="00082D65" w:rsidRDefault="00082D65" w:rsidP="00082D65">
      <w:pPr>
        <w:jc w:val="center"/>
        <w:rPr>
          <w:rFonts w:ascii="Calibri" w:hAnsi="Calibri" w:cs="Calibri"/>
          <w:b/>
        </w:rPr>
      </w:pPr>
      <w:r w:rsidRPr="00A36C4C">
        <w:rPr>
          <w:rFonts w:ascii="Calibri" w:hAnsi="Calibri" w:cs="Calibri"/>
          <w:b/>
        </w:rPr>
        <w:t xml:space="preserve">PREGÃO ELETRÔNICO Nº </w:t>
      </w:r>
      <w:r w:rsidR="002604C7">
        <w:rPr>
          <w:rFonts w:ascii="Calibri" w:hAnsi="Calibri" w:cs="Calibri"/>
          <w:b/>
          <w:highlight w:val="yellow"/>
        </w:rPr>
        <w:t>1</w:t>
      </w:r>
      <w:r w:rsidR="0060667A">
        <w:rPr>
          <w:rFonts w:ascii="Calibri" w:hAnsi="Calibri" w:cs="Calibri"/>
          <w:b/>
          <w:highlight w:val="yellow"/>
        </w:rPr>
        <w:t>573</w:t>
      </w:r>
      <w:r w:rsidR="00F2392A" w:rsidRPr="00521EE2">
        <w:rPr>
          <w:rFonts w:ascii="Calibri" w:hAnsi="Calibri" w:cs="Calibri"/>
          <w:b/>
          <w:highlight w:val="yellow"/>
        </w:rPr>
        <w:t>/20</w:t>
      </w:r>
      <w:r w:rsidR="00095A81" w:rsidRPr="00521EE2">
        <w:rPr>
          <w:rFonts w:ascii="Calibri" w:hAnsi="Calibri" w:cs="Calibri"/>
          <w:b/>
          <w:highlight w:val="yellow"/>
        </w:rPr>
        <w:t>2</w:t>
      </w:r>
      <w:r w:rsidR="00170C9D">
        <w:rPr>
          <w:rFonts w:ascii="Calibri" w:hAnsi="Calibri" w:cs="Calibri"/>
          <w:b/>
          <w:highlight w:val="yellow"/>
        </w:rPr>
        <w:t>4</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338425DC" w:rsidR="00F971E0" w:rsidRPr="002E7CB6" w:rsidRDefault="00F971E0" w:rsidP="00F971E0">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2604C7">
        <w:rPr>
          <w:rFonts w:ascii="Calibri" w:hAnsi="Calibri"/>
          <w:sz w:val="24"/>
          <w:highlight w:val="yellow"/>
          <w14:shadow w14:blurRad="0" w14:dist="0" w14:dir="0" w14:sx="0" w14:sy="0" w14:kx="0" w14:ky="0" w14:algn="none">
            <w14:srgbClr w14:val="000000"/>
          </w14:shadow>
        </w:rPr>
        <w:t>1</w:t>
      </w:r>
      <w:r w:rsidR="0060667A">
        <w:rPr>
          <w:rFonts w:ascii="Calibri" w:hAnsi="Calibri"/>
          <w:sz w:val="24"/>
          <w:highlight w:val="yellow"/>
          <w14:shadow w14:blurRad="0" w14:dist="0" w14:dir="0" w14:sx="0" w14:sy="0" w14:kx="0" w14:ky="0" w14:algn="none">
            <w14:srgbClr w14:val="000000"/>
          </w14:shadow>
        </w:rPr>
        <w:t>573</w:t>
      </w:r>
      <w:r w:rsidRPr="002E7CB6">
        <w:rPr>
          <w:rFonts w:ascii="Calibri" w:hAnsi="Calibri"/>
          <w:sz w:val="24"/>
          <w:highlight w:val="yellow"/>
          <w14:shadow w14:blurRad="0" w14:dist="0" w14:dir="0" w14:sx="0" w14:sy="0" w14:kx="0" w14:ky="0" w14:algn="none">
            <w14:srgbClr w14:val="000000"/>
          </w14:shadow>
        </w:rPr>
        <w:t>/202</w:t>
      </w:r>
      <w:r w:rsidR="00170C9D">
        <w:rPr>
          <w:rFonts w:ascii="Calibri" w:hAnsi="Calibri"/>
          <w:sz w:val="24"/>
          <w:highlight w:val="yellow"/>
          <w14:shadow w14:blurRad="0" w14:dist="0" w14:dir="0" w14:sx="0" w14:sy="0" w14:kx="0" w14:ky="0" w14:algn="none">
            <w14:srgbClr w14:val="000000"/>
          </w14:shadow>
        </w:rPr>
        <w:t>4</w:t>
      </w:r>
    </w:p>
    <w:p w14:paraId="7692978E" w14:textId="53C02942" w:rsidR="00F971E0" w:rsidRDefault="00F971E0" w:rsidP="00F971E0">
      <w:pPr>
        <w:tabs>
          <w:tab w:val="left" w:pos="2552"/>
        </w:tabs>
        <w:jc w:val="center"/>
        <w:rPr>
          <w:rFonts w:ascii="Calibri" w:hAnsi="Calibri" w:cs="Calibri"/>
          <w:b/>
          <w:bCs/>
        </w:rPr>
      </w:pPr>
      <w:r w:rsidRPr="00F971E0">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5C866E4F" w:rsidR="00746E60" w:rsidRPr="005711D8" w:rsidRDefault="00746E60" w:rsidP="00746E60">
      <w:pPr>
        <w:pStyle w:val="Ttulo"/>
        <w:rPr>
          <w:rFonts w:ascii="Calibri" w:hAnsi="Calibri" w:cs="Calibri"/>
          <w:bCs/>
          <w:sz w:val="24"/>
        </w:rPr>
      </w:pPr>
      <w:r w:rsidRPr="005711D8">
        <w:rPr>
          <w:rFonts w:ascii="Calibri" w:hAnsi="Calibri" w:cs="Calibri"/>
          <w:bCs/>
          <w:sz w:val="24"/>
        </w:rPr>
        <w:t>PREGÃO ELETRÔNICO nº</w:t>
      </w:r>
      <w:r>
        <w:rPr>
          <w:rFonts w:ascii="Calibri" w:hAnsi="Calibri" w:cs="Calibri"/>
          <w:bCs/>
          <w:sz w:val="24"/>
        </w:rPr>
        <w:t xml:space="preserve"> </w:t>
      </w:r>
      <w:r w:rsidR="0060667A" w:rsidRPr="0060667A">
        <w:rPr>
          <w:rFonts w:ascii="Calibri" w:hAnsi="Calibri" w:cs="Calibri"/>
          <w:bCs/>
          <w:sz w:val="24"/>
          <w:highlight w:val="yellow"/>
        </w:rPr>
        <w:t>1573</w:t>
      </w:r>
      <w:r w:rsidRPr="00521EE2">
        <w:rPr>
          <w:rFonts w:ascii="Calibri" w:hAnsi="Calibri" w:cs="Calibri"/>
          <w:bCs/>
          <w:sz w:val="24"/>
          <w:highlight w:val="yellow"/>
        </w:rPr>
        <w:t>/202</w:t>
      </w:r>
      <w:r w:rsidR="00170C9D">
        <w:rPr>
          <w:rFonts w:ascii="Calibri" w:hAnsi="Calibri" w:cs="Calibri"/>
          <w:bCs/>
          <w:sz w:val="24"/>
          <w:highlight w:val="yellow"/>
        </w:rPr>
        <w:t>4</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5"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5"/>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3E287A51" w:rsidR="00746E60" w:rsidRDefault="00371125"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604C7">
            <w:rPr>
              <w:rFonts w:asciiTheme="minorHAnsi" w:hAnsiTheme="minorHAnsi" w:cstheme="minorHAnsi"/>
              <w:b/>
            </w:rPr>
            <w:t>Florianópolis/SC</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160CB603"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60667A">
        <w:rPr>
          <w:rFonts w:ascii="Calibri" w:hAnsi="Calibri"/>
          <w:sz w:val="24"/>
          <w:highlight w:val="yellow"/>
          <w14:shadow w14:blurRad="0" w14:dist="0" w14:dir="0" w14:sx="0" w14:sy="0" w14:kx="0" w14:ky="0" w14:algn="none">
            <w14:srgbClr w14:val="000000"/>
          </w14:shadow>
        </w:rPr>
        <w:t>1573</w:t>
      </w:r>
      <w:r w:rsidR="00F2392A" w:rsidRPr="002E7CB6">
        <w:rPr>
          <w:rFonts w:ascii="Calibri" w:hAnsi="Calibri"/>
          <w:sz w:val="24"/>
          <w:highlight w:val="yellow"/>
          <w14:shadow w14:blurRad="0" w14:dist="0" w14:dir="0" w14:sx="0" w14:sy="0" w14:kx="0" w14:ky="0" w14:algn="none">
            <w14:srgbClr w14:val="000000"/>
          </w14:shadow>
        </w:rPr>
        <w:t>/20</w:t>
      </w:r>
      <w:r w:rsidR="00095A81" w:rsidRPr="002E7CB6">
        <w:rPr>
          <w:rFonts w:ascii="Calibri" w:hAnsi="Calibri"/>
          <w:sz w:val="24"/>
          <w:highlight w:val="yellow"/>
          <w14:shadow w14:blurRad="0" w14:dist="0" w14:dir="0" w14:sx="0" w14:sy="0" w14:kx="0" w14:ky="0" w14:algn="none">
            <w14:srgbClr w14:val="000000"/>
          </w14:shadow>
        </w:rPr>
        <w:t>2</w:t>
      </w:r>
      <w:r w:rsidR="00170C9D">
        <w:rPr>
          <w:rFonts w:ascii="Calibri" w:hAnsi="Calibri"/>
          <w:sz w:val="24"/>
          <w:highlight w:val="yellow"/>
          <w14:shadow w14:blurRad="0" w14:dist="0" w14:dir="0" w14:sx="0" w14:sy="0" w14:kx="0" w14:ky="0" w14:algn="none">
            <w14:srgbClr w14:val="000000"/>
          </w14:shadow>
        </w:rPr>
        <w:t>4</w:t>
      </w:r>
    </w:p>
    <w:p w14:paraId="55A5FD0D"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72922652" w:rsidR="00F81BF6" w:rsidRPr="009B21AF" w:rsidRDefault="00D46314" w:rsidP="00F81BF6">
      <w:pPr>
        <w:pStyle w:val="Recuodecorpodetexto2"/>
        <w:spacing w:line="240" w:lineRule="auto"/>
        <w:ind w:left="3827"/>
        <w:jc w:val="both"/>
        <w:rPr>
          <w:rFonts w:ascii="Calibri" w:hAnsi="Calibri"/>
          <w:bCs/>
          <w:sz w:val="22"/>
          <w:szCs w:val="22"/>
        </w:rPr>
      </w:pPr>
      <w:r>
        <w:rPr>
          <w:rFonts w:ascii="Calibri" w:hAnsi="Calibri"/>
          <w:b/>
          <w:sz w:val="22"/>
          <w:szCs w:val="22"/>
          <w:highlight w:val="yellow"/>
        </w:rPr>
        <w:t>CONTRATAÇÃO DE EMPRESA PARA PRESTAÇÃO DE SERVIÇOS DE CHAVEIRO COM FORNECIMENTO DE PEÇAS PARA O CENTRO DA UDESC EM JOINVILLE (CCT) E EM SÃO BENTO DO SUL (CEPLAN)</w:t>
      </w:r>
      <w:r w:rsidR="00A54DA0">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6375A9A1"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DE56A8">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9B21AF">
        <w:rPr>
          <w:rFonts w:ascii="Calibri" w:hAnsi="Calibri" w:cs="Calibri"/>
          <w:sz w:val="22"/>
          <w:szCs w:val="22"/>
        </w:rPr>
        <w:t xml:space="preserve">, </w:t>
      </w:r>
      <w:r w:rsidR="009065E8" w:rsidRPr="009065E8">
        <w:rPr>
          <w:rFonts w:ascii="Calibri" w:hAnsi="Calibri" w:cs="Calibri"/>
          <w:sz w:val="22"/>
          <w:szCs w:val="22"/>
        </w:rPr>
        <w:t xml:space="preserve">CI nº </w:t>
      </w:r>
      <w:r w:rsidR="00DE4DDF">
        <w:rPr>
          <w:rFonts w:ascii="Calibri" w:hAnsi="Calibri" w:cs="Calibri"/>
          <w:sz w:val="22"/>
          <w:szCs w:val="22"/>
        </w:rPr>
        <w:t>XXXXXXXX</w:t>
      </w:r>
      <w:r w:rsidR="009065E8" w:rsidRPr="009065E8">
        <w:rPr>
          <w:rFonts w:ascii="Calibri" w:hAnsi="Calibri" w:cs="Calibri"/>
          <w:sz w:val="22"/>
          <w:szCs w:val="22"/>
        </w:rPr>
        <w:t xml:space="preserve">/SSPSP, CPF </w:t>
      </w:r>
      <w:r w:rsidR="00DE4DDF">
        <w:rPr>
          <w:rFonts w:ascii="Calibri" w:hAnsi="Calibri" w:cs="Calibri"/>
          <w:sz w:val="22"/>
          <w:szCs w:val="22"/>
        </w:rPr>
        <w:t>XXXXXXXXXXX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1879C55A" w:rsidR="00F81BF6" w:rsidRPr="009B21AF" w:rsidRDefault="00A54DA0" w:rsidP="00F81BF6">
      <w:pPr>
        <w:pStyle w:val="Corpodetexto23"/>
        <w:rPr>
          <w:rFonts w:ascii="Calibri" w:hAnsi="Calibri" w:cs="Calibri"/>
          <w:color w:val="auto"/>
          <w:sz w:val="22"/>
          <w:szCs w:val="22"/>
        </w:rPr>
      </w:pPr>
      <w:r w:rsidRPr="00A54DA0">
        <w:rPr>
          <w:rFonts w:ascii="Calibri" w:hAnsi="Calibri" w:cs="Calibri"/>
          <w:color w:val="auto"/>
          <w:sz w:val="22"/>
          <w:szCs w:val="22"/>
          <w:highlight w:val="yellow"/>
        </w:rPr>
        <w:t xml:space="preserve">Constitui objeto do presente </w:t>
      </w:r>
      <w:r w:rsidRPr="002604C7">
        <w:rPr>
          <w:rFonts w:ascii="Calibri" w:hAnsi="Calibri" w:cs="Calibri"/>
          <w:color w:val="auto"/>
          <w:sz w:val="22"/>
          <w:szCs w:val="22"/>
          <w:highlight w:val="yellow"/>
        </w:rPr>
        <w:t xml:space="preserve">a </w:t>
      </w:r>
      <w:r w:rsidR="00D46314">
        <w:rPr>
          <w:rFonts w:ascii="Calibri" w:hAnsi="Calibri" w:cs="Calibri"/>
          <w:b/>
          <w:bCs/>
          <w:color w:val="auto"/>
          <w:sz w:val="22"/>
          <w:szCs w:val="22"/>
          <w:highlight w:val="yellow"/>
        </w:rPr>
        <w:t>CONTRATAÇÃO DE EMPRESA PARA PRESTAÇÃO DE SERVIÇOS DE CHAVEIRO COM FORNECIMENTO DE PEÇAS PARA O CENTRO DA UDESC EM JOINVILLE (CCT) E EM SÃO BENTO DO SUL (CEPLAN)</w:t>
      </w:r>
      <w:r w:rsidR="00F81BF6" w:rsidRPr="009B21AF">
        <w:rPr>
          <w:rFonts w:ascii="Calibri" w:hAnsi="Calibri" w:cs="Calibri"/>
          <w:color w:val="auto"/>
          <w:sz w:val="22"/>
          <w:szCs w:val="22"/>
        </w:rPr>
        <w:t xml:space="preserve">, de acordo com as especificações e condições para execução do objeto, descritos no </w:t>
      </w:r>
      <w:r w:rsidR="00F81BF6"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00F81BF6"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00F81BF6"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7777777" w:rsidR="00F971E0" w:rsidRPr="00B14C12" w:rsidRDefault="00F971E0" w:rsidP="00F971E0">
      <w:pPr>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 xml:space="preserve"> - </w:t>
      </w:r>
      <w:r w:rsidRPr="00B14C12">
        <w:rPr>
          <w:rFonts w:ascii="Calibri" w:hAnsi="Calibri"/>
          <w:bCs/>
          <w:sz w:val="22"/>
          <w:szCs w:val="22"/>
        </w:rPr>
        <w:t>O valor do contrato poderá ser reajustado, desde que solicitado formalmente pela contratada, observado o interregno mínimo de um ano, contado a partir da data-limite para apresentação da proposta e da seguinte forma:</w:t>
      </w:r>
    </w:p>
    <w:p w14:paraId="5BEB4517" w14:textId="77777777" w:rsidR="00F971E0" w:rsidRPr="00B14C12" w:rsidRDefault="00F971E0" w:rsidP="00F971E0">
      <w:pPr>
        <w:ind w:firstLine="284"/>
        <w:jc w:val="both"/>
        <w:rPr>
          <w:rFonts w:ascii="Calibri" w:hAnsi="Calibri"/>
          <w:bCs/>
          <w:sz w:val="22"/>
          <w:szCs w:val="22"/>
        </w:rPr>
      </w:pPr>
      <w:r w:rsidRPr="009F01F0">
        <w:rPr>
          <w:rFonts w:ascii="Calibri" w:hAnsi="Calibri"/>
          <w:b/>
          <w:sz w:val="22"/>
          <w:szCs w:val="22"/>
        </w:rPr>
        <w:t>I</w:t>
      </w:r>
      <w:r>
        <w:rPr>
          <w:rFonts w:ascii="Calibri" w:hAnsi="Calibri"/>
          <w:b/>
          <w:sz w:val="22"/>
          <w:szCs w:val="22"/>
        </w:rPr>
        <w:t>II</w:t>
      </w:r>
      <w:r w:rsidRPr="009F01F0">
        <w:rPr>
          <w:rFonts w:ascii="Calibri" w:hAnsi="Calibri"/>
          <w:b/>
          <w:sz w:val="22"/>
          <w:szCs w:val="22"/>
        </w:rPr>
        <w:t>-A</w:t>
      </w:r>
      <w:r w:rsidRPr="009F01F0">
        <w:rPr>
          <w:rFonts w:ascii="Calibri" w:hAnsi="Calibri"/>
          <w:bCs/>
          <w:sz w:val="22"/>
          <w:szCs w:val="22"/>
        </w:rPr>
        <w:t xml:space="preserve"> O índice de reajuste será o </w:t>
      </w:r>
      <w:r w:rsidRPr="00B034D3">
        <w:rPr>
          <w:rFonts w:ascii="Calibri" w:hAnsi="Calibri"/>
          <w:bCs/>
          <w:sz w:val="22"/>
          <w:szCs w:val="22"/>
          <w:highlight w:val="yellow"/>
        </w:rPr>
        <w:t>Índice Nacional de Preços ao Consumidor Amplo - IPCA</w:t>
      </w:r>
      <w:r w:rsidRPr="009F01F0">
        <w:rPr>
          <w:rFonts w:ascii="Calibri" w:hAnsi="Calibri"/>
          <w:bCs/>
          <w:sz w:val="22"/>
          <w:szCs w:val="22"/>
        </w:rPr>
        <w:t>, ou índice que vier a substituí-lo;</w:t>
      </w:r>
    </w:p>
    <w:p w14:paraId="6BC670AC" w14:textId="77777777" w:rsidR="00F971E0" w:rsidRPr="00B14C12" w:rsidRDefault="00F971E0" w:rsidP="00F971E0">
      <w:pPr>
        <w:ind w:firstLine="284"/>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B</w:t>
      </w:r>
      <w:r w:rsidRPr="00B14C12">
        <w:rPr>
          <w:rFonts w:ascii="Calibri" w:hAnsi="Calibri"/>
          <w:bCs/>
          <w:sz w:val="22"/>
          <w:szCs w:val="22"/>
        </w:rPr>
        <w:t xml:space="preserve"> Será utilizado o acumulado do índice dos últimos 12 meses a contar da data-limite de apresentação da proposta;</w:t>
      </w:r>
    </w:p>
    <w:p w14:paraId="36DD7736" w14:textId="77777777" w:rsidR="00F971E0" w:rsidRPr="00B14C12" w:rsidRDefault="00F971E0" w:rsidP="00F971E0">
      <w:pPr>
        <w:ind w:firstLine="284"/>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C</w:t>
      </w:r>
      <w:r w:rsidRPr="00B14C12">
        <w:rPr>
          <w:rFonts w:ascii="Calibri" w:hAnsi="Calibri"/>
          <w:bCs/>
          <w:sz w:val="22"/>
          <w:szCs w:val="22"/>
        </w:rPr>
        <w:t xml:space="preserve"> Os reajustes a que o contratado </w:t>
      </w:r>
      <w:proofErr w:type="spellStart"/>
      <w:r w:rsidRPr="00B14C12">
        <w:rPr>
          <w:rFonts w:ascii="Calibri" w:hAnsi="Calibri"/>
          <w:bCs/>
          <w:sz w:val="22"/>
          <w:szCs w:val="22"/>
        </w:rPr>
        <w:t>fizer</w:t>
      </w:r>
      <w:proofErr w:type="spellEnd"/>
      <w:r w:rsidRPr="00B14C12">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9332EDA" w14:textId="77777777" w:rsidR="00F971E0"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9B21AF">
        <w:rPr>
          <w:rFonts w:ascii="Calibri" w:hAnsi="Calibri" w:cs="Calibri"/>
          <w:b/>
          <w:szCs w:val="22"/>
        </w:rPr>
        <w:t>I</w:t>
      </w:r>
      <w:r>
        <w:rPr>
          <w:rFonts w:ascii="Calibri" w:hAnsi="Calibri" w:cs="Calibri"/>
          <w:b/>
          <w:szCs w:val="22"/>
        </w:rPr>
        <w:t>V</w:t>
      </w:r>
      <w:r w:rsidRPr="009B21AF">
        <w:rPr>
          <w:rFonts w:ascii="Calibri" w:hAnsi="Calibri" w:cs="Calibri"/>
          <w:b/>
          <w:szCs w:val="22"/>
        </w:rPr>
        <w:t xml:space="preserve">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lastRenderedPageBreak/>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3A9642" w14:textId="77777777" w:rsidTr="00C4362D">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C4362D">
        <w:trPr>
          <w:trHeight w:val="177"/>
        </w:trPr>
        <w:tc>
          <w:tcPr>
            <w:tcW w:w="2200" w:type="dxa"/>
            <w:tcBorders>
              <w:top w:val="single" w:sz="8" w:space="0" w:color="000000"/>
              <w:left w:val="single" w:sz="8" w:space="0" w:color="000000"/>
              <w:bottom w:val="single" w:sz="8" w:space="0" w:color="000000"/>
              <w:right w:val="single" w:sz="8" w:space="0" w:color="000000"/>
            </w:tcBorders>
          </w:tcPr>
          <w:p w14:paraId="03A324D2" w14:textId="0BE6C95F" w:rsidR="00F81BF6" w:rsidRPr="001112B2" w:rsidRDefault="002604C7" w:rsidP="00D439F8">
            <w:pPr>
              <w:snapToGrid w:val="0"/>
              <w:jc w:val="center"/>
              <w:rPr>
                <w:rFonts w:ascii="Calibri" w:hAnsi="Calibri" w:cs="Calibri"/>
                <w:sz w:val="22"/>
                <w:szCs w:val="22"/>
              </w:rPr>
            </w:pPr>
            <w:r>
              <w:rPr>
                <w:rFonts w:ascii="Calibri" w:hAnsi="Calibri" w:cs="Calibri"/>
                <w:sz w:val="22"/>
                <w:szCs w:val="22"/>
              </w:rPr>
              <w:t>11038</w:t>
            </w:r>
          </w:p>
        </w:tc>
        <w:tc>
          <w:tcPr>
            <w:tcW w:w="4395" w:type="dxa"/>
            <w:tcBorders>
              <w:top w:val="single" w:sz="8" w:space="0" w:color="000000"/>
              <w:left w:val="single" w:sz="8" w:space="0" w:color="000000"/>
              <w:bottom w:val="single" w:sz="8" w:space="0" w:color="000000"/>
              <w:right w:val="single" w:sz="8" w:space="0" w:color="000000"/>
            </w:tcBorders>
          </w:tcPr>
          <w:p w14:paraId="24C8314E" w14:textId="5F0FE44D" w:rsidR="00F81BF6" w:rsidRPr="001112B2" w:rsidRDefault="002604C7" w:rsidP="00D439F8">
            <w:pPr>
              <w:snapToGrid w:val="0"/>
              <w:jc w:val="center"/>
              <w:rPr>
                <w:rFonts w:ascii="Calibri" w:hAnsi="Calibri" w:cs="Calibri"/>
                <w:sz w:val="22"/>
                <w:szCs w:val="22"/>
              </w:rPr>
            </w:pPr>
            <w:r>
              <w:rPr>
                <w:rFonts w:ascii="Calibri" w:hAnsi="Calibri" w:cs="Calibri"/>
                <w:sz w:val="22"/>
                <w:szCs w:val="22"/>
              </w:rPr>
              <w:t>1.500.100.000</w:t>
            </w:r>
          </w:p>
        </w:tc>
        <w:tc>
          <w:tcPr>
            <w:tcW w:w="3117" w:type="dxa"/>
            <w:tcBorders>
              <w:top w:val="single" w:sz="8" w:space="0" w:color="000000"/>
              <w:left w:val="single" w:sz="8" w:space="0" w:color="000000"/>
              <w:bottom w:val="single" w:sz="8" w:space="0" w:color="000000"/>
              <w:right w:val="single" w:sz="8" w:space="0" w:color="000000"/>
            </w:tcBorders>
          </w:tcPr>
          <w:p w14:paraId="2F184CD6" w14:textId="51B36700" w:rsidR="00F81BF6" w:rsidRPr="001112B2" w:rsidRDefault="002604C7" w:rsidP="00D439F8">
            <w:pPr>
              <w:snapToGrid w:val="0"/>
              <w:jc w:val="center"/>
              <w:rPr>
                <w:rFonts w:ascii="Calibri" w:hAnsi="Calibri" w:cs="Calibri"/>
                <w:sz w:val="22"/>
                <w:szCs w:val="22"/>
              </w:rPr>
            </w:pPr>
            <w:r>
              <w:rPr>
                <w:rFonts w:ascii="Calibri" w:hAnsi="Calibri" w:cs="Calibri"/>
                <w:sz w:val="22"/>
                <w:szCs w:val="22"/>
              </w:rPr>
              <w:t>339030</w:t>
            </w:r>
          </w:p>
        </w:tc>
      </w:tr>
      <w:tr w:rsidR="00C4362D" w:rsidRPr="009B21AF" w14:paraId="35E8789A" w14:textId="77777777" w:rsidTr="00C4362D">
        <w:trPr>
          <w:trHeight w:val="177"/>
        </w:trPr>
        <w:tc>
          <w:tcPr>
            <w:tcW w:w="2200" w:type="dxa"/>
            <w:tcBorders>
              <w:top w:val="single" w:sz="8" w:space="0" w:color="000000"/>
              <w:left w:val="single" w:sz="8" w:space="0" w:color="000000"/>
              <w:bottom w:val="single" w:sz="8" w:space="0" w:color="000000"/>
            </w:tcBorders>
          </w:tcPr>
          <w:p w14:paraId="7D9BBE68" w14:textId="39E64CA6" w:rsidR="00C4362D" w:rsidRDefault="00C4362D" w:rsidP="00D439F8">
            <w:pPr>
              <w:snapToGrid w:val="0"/>
              <w:jc w:val="center"/>
              <w:rPr>
                <w:rFonts w:ascii="Calibri" w:hAnsi="Calibri" w:cs="Calibri"/>
                <w:sz w:val="22"/>
                <w:szCs w:val="22"/>
              </w:rPr>
            </w:pPr>
            <w:r>
              <w:rPr>
                <w:rFonts w:ascii="Calibri" w:hAnsi="Calibri" w:cs="Calibri"/>
                <w:sz w:val="22"/>
                <w:szCs w:val="22"/>
              </w:rPr>
              <w:t>11038</w:t>
            </w:r>
          </w:p>
        </w:tc>
        <w:tc>
          <w:tcPr>
            <w:tcW w:w="4395" w:type="dxa"/>
            <w:tcBorders>
              <w:top w:val="single" w:sz="8" w:space="0" w:color="000000"/>
              <w:left w:val="single" w:sz="8" w:space="0" w:color="000000"/>
              <w:bottom w:val="single" w:sz="8" w:space="0" w:color="000000"/>
            </w:tcBorders>
          </w:tcPr>
          <w:p w14:paraId="5AE49730" w14:textId="6A51815C" w:rsidR="00C4362D" w:rsidRDefault="00C4362D" w:rsidP="00D439F8">
            <w:pPr>
              <w:snapToGrid w:val="0"/>
              <w:jc w:val="center"/>
              <w:rPr>
                <w:rFonts w:ascii="Calibri" w:hAnsi="Calibri" w:cs="Calibri"/>
                <w:sz w:val="22"/>
                <w:szCs w:val="22"/>
              </w:rPr>
            </w:pPr>
            <w:r>
              <w:rPr>
                <w:rFonts w:ascii="Calibri" w:hAnsi="Calibri" w:cs="Calibri"/>
                <w:sz w:val="22"/>
                <w:szCs w:val="22"/>
              </w:rPr>
              <w:t>1.500.100.000</w:t>
            </w:r>
          </w:p>
        </w:tc>
        <w:tc>
          <w:tcPr>
            <w:tcW w:w="3117" w:type="dxa"/>
            <w:tcBorders>
              <w:top w:val="single" w:sz="8" w:space="0" w:color="000000"/>
              <w:left w:val="single" w:sz="8" w:space="0" w:color="000000"/>
              <w:bottom w:val="single" w:sz="8" w:space="0" w:color="000000"/>
              <w:right w:val="single" w:sz="8" w:space="0" w:color="000000"/>
            </w:tcBorders>
          </w:tcPr>
          <w:p w14:paraId="0E88EC93" w14:textId="3B09C865" w:rsidR="00C4362D" w:rsidRDefault="00C4362D" w:rsidP="00D439F8">
            <w:pPr>
              <w:snapToGrid w:val="0"/>
              <w:jc w:val="center"/>
              <w:rPr>
                <w:rFonts w:ascii="Calibri" w:hAnsi="Calibri" w:cs="Calibri"/>
                <w:sz w:val="22"/>
                <w:szCs w:val="22"/>
              </w:rPr>
            </w:pPr>
            <w:r>
              <w:rPr>
                <w:rFonts w:ascii="Calibri" w:hAnsi="Calibri" w:cs="Calibri"/>
                <w:sz w:val="22"/>
                <w:szCs w:val="22"/>
              </w:rPr>
              <w:t>339039</w:t>
            </w:r>
          </w:p>
        </w:tc>
      </w:tr>
    </w:tbl>
    <w:p w14:paraId="41EB234B"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0F4AC476" w14:textId="4C4BE757" w:rsidR="00562F8F" w:rsidRPr="00D00E77"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O prazo de vigência deste instrumento tem </w:t>
      </w:r>
      <w:r w:rsidR="00562F8F" w:rsidRPr="007515E5">
        <w:rPr>
          <w:rFonts w:ascii="Calibri" w:hAnsi="Calibri" w:cs="Calibri"/>
          <w:bCs/>
          <w:szCs w:val="22"/>
        </w:rPr>
        <w:t xml:space="preserve">início </w:t>
      </w:r>
      <w:sdt>
        <w:sdtPr>
          <w:rPr>
            <w:rFonts w:asciiTheme="minorHAnsi" w:hAnsiTheme="minorHAnsi" w:cstheme="minorHAnsi"/>
            <w:highlight w:val="yellow"/>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2604C7">
            <w:rPr>
              <w:rFonts w:asciiTheme="minorHAnsi" w:hAnsiTheme="minorHAnsi" w:cstheme="minorHAnsi"/>
              <w:highlight w:val="yellow"/>
            </w:rPr>
            <w:t>na data de sua assinatura até o encerramento dos créditos orçamentários do ano de sua emissão.</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6" w:name="_Hlk92890956"/>
      <w:bookmarkStart w:id="7"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6"/>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7"/>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0711EDFB" w:rsidR="00F81BF6" w:rsidRPr="009B21AF" w:rsidRDefault="00371125" w:rsidP="00C50B66">
      <w:pPr>
        <w:jc w:val="right"/>
        <w:rPr>
          <w:rFonts w:ascii="Calibri" w:eastAsia="Arial" w:hAnsi="Calibri" w:cs="Calibri"/>
          <w:bCs/>
          <w:sz w:val="22"/>
          <w:szCs w:val="22"/>
        </w:rPr>
      </w:pPr>
      <w:sdt>
        <w:sdtPr>
          <w:rPr>
            <w:rFonts w:asciiTheme="minorHAnsi" w:hAnsiTheme="minorHAnsi" w:cstheme="minorHAnsi"/>
            <w:b/>
            <w:highlight w:val="yellow"/>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Pr>
              <w:rFonts w:asciiTheme="minorHAnsi" w:hAnsiTheme="minorHAnsi" w:cstheme="minorHAnsi"/>
              <w:b/>
              <w:highlight w:val="yellow"/>
            </w:rPr>
            <w:t>Florianópolis/SC</w:t>
          </w:r>
        </w:sdtContent>
      </w:sdt>
      <w:r w:rsidR="00DC6BAC" w:rsidRPr="002E7CB6">
        <w:rPr>
          <w:rFonts w:ascii="Calibri" w:hAnsi="Calibri" w:cs="Calibri"/>
          <w:bCs/>
          <w:sz w:val="22"/>
          <w:szCs w:val="22"/>
          <w:highlight w:val="yellow"/>
        </w:rPr>
        <w:t>, conforme datas das assinaturas digitais</w:t>
      </w:r>
      <w:r w:rsidR="00F81BF6" w:rsidRPr="002E7CB6">
        <w:rPr>
          <w:rFonts w:ascii="Calibri" w:hAnsi="Calibri" w:cs="Calibri"/>
          <w:bCs/>
          <w:sz w:val="22"/>
          <w:szCs w:val="22"/>
          <w:highlight w:val="yellow"/>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23BFD94"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038D2F36" w14:textId="77777777" w:rsidR="00737D1B" w:rsidRDefault="00737D1B" w:rsidP="00737D1B">
      <w:pPr>
        <w:jc w:val="center"/>
        <w:rPr>
          <w:rFonts w:ascii="Calibri" w:hAnsi="Calibri" w:cs="Arial"/>
          <w:b/>
          <w:color w:val="FF0000"/>
          <w:sz w:val="80"/>
          <w:szCs w:val="80"/>
        </w:rPr>
      </w:pPr>
    </w:p>
    <w:p w14:paraId="6939273C" w14:textId="77777777" w:rsidR="002874CC" w:rsidRDefault="002874CC" w:rsidP="00F803EB">
      <w:pPr>
        <w:jc w:val="center"/>
        <w:rPr>
          <w:rFonts w:ascii="Calibri" w:hAnsi="Calibri" w:cs="Arial"/>
          <w:b/>
          <w:sz w:val="22"/>
          <w:szCs w:val="22"/>
        </w:rPr>
      </w:pPr>
      <w:bookmarkStart w:id="8" w:name="Anexo_VII"/>
    </w:p>
    <w:p w14:paraId="08C11CDF" w14:textId="77777777" w:rsidR="00A54DA0" w:rsidRDefault="00A54DA0" w:rsidP="00F803EB">
      <w:pPr>
        <w:jc w:val="center"/>
        <w:rPr>
          <w:rFonts w:ascii="Calibri" w:hAnsi="Calibri" w:cs="Arial"/>
          <w:b/>
          <w:sz w:val="22"/>
          <w:szCs w:val="22"/>
        </w:rPr>
        <w:sectPr w:rsidR="00A54DA0" w:rsidSect="00A54DA0">
          <w:headerReference w:type="default" r:id="rId18"/>
          <w:footerReference w:type="default" r:id="rId19"/>
          <w:pgSz w:w="11907" w:h="16840" w:code="9"/>
          <w:pgMar w:top="851" w:right="851" w:bottom="794" w:left="1134" w:header="567" w:footer="567" w:gutter="0"/>
          <w:cols w:space="720"/>
          <w:docGrid w:linePitch="326"/>
        </w:sectPr>
      </w:pPr>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8"/>
    <w:p w14:paraId="4A169FA6" w14:textId="77777777" w:rsidR="00F803EB" w:rsidRPr="00E90298" w:rsidRDefault="00F803EB" w:rsidP="00F803EB">
      <w:pPr>
        <w:jc w:val="center"/>
        <w:rPr>
          <w:rFonts w:ascii="Calibri" w:hAnsi="Calibri" w:cs="Arial"/>
          <w:bCs/>
          <w:sz w:val="10"/>
          <w:szCs w:val="10"/>
        </w:rPr>
      </w:pPr>
    </w:p>
    <w:p w14:paraId="60F7720D" w14:textId="63C79171"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60667A">
        <w:rPr>
          <w:rFonts w:ascii="Calibri" w:hAnsi="Calibri" w:cs="Arial"/>
          <w:bCs w:val="0"/>
          <w:szCs w:val="22"/>
          <w:highlight w:val="yellow"/>
        </w:rPr>
        <w:t>1573</w:t>
      </w:r>
      <w:r w:rsidR="00F2392A" w:rsidRPr="00C50B66">
        <w:rPr>
          <w:rFonts w:ascii="Calibri" w:hAnsi="Calibri" w:cs="Arial"/>
          <w:bCs w:val="0"/>
          <w:szCs w:val="22"/>
          <w:highlight w:val="yellow"/>
        </w:rPr>
        <w:t>/20</w:t>
      </w:r>
      <w:r w:rsidR="00095A81" w:rsidRPr="00C50B66">
        <w:rPr>
          <w:rFonts w:ascii="Calibri" w:hAnsi="Calibri" w:cs="Arial"/>
          <w:bCs w:val="0"/>
          <w:szCs w:val="22"/>
          <w:highlight w:val="yellow"/>
        </w:rPr>
        <w:t>2</w:t>
      </w:r>
      <w:r w:rsidR="00170C9D">
        <w:rPr>
          <w:rFonts w:ascii="Calibri" w:hAnsi="Calibri" w:cs="Arial"/>
          <w:bCs w:val="0"/>
          <w:szCs w:val="22"/>
          <w:highlight w:val="yellow"/>
        </w:rPr>
        <w:t>4</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41A74CE0"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60667A">
        <w:rPr>
          <w:rFonts w:ascii="Calibri" w:hAnsi="Calibri" w:cs="Arial"/>
          <w:sz w:val="20"/>
          <w:szCs w:val="20"/>
        </w:rPr>
        <w:t>1573</w:t>
      </w:r>
      <w:r w:rsidR="00F2392A">
        <w:rPr>
          <w:rFonts w:ascii="Calibri" w:hAnsi="Calibri" w:cs="Arial"/>
          <w:sz w:val="20"/>
          <w:szCs w:val="20"/>
        </w:rPr>
        <w:t>/20</w:t>
      </w:r>
      <w:r w:rsidR="00095A81">
        <w:rPr>
          <w:rFonts w:ascii="Calibri" w:hAnsi="Calibri" w:cs="Arial"/>
          <w:sz w:val="20"/>
          <w:szCs w:val="20"/>
        </w:rPr>
        <w:t>2</w:t>
      </w:r>
      <w:r w:rsidR="00A414C7">
        <w:rPr>
          <w:rFonts w:ascii="Calibri" w:hAnsi="Calibri" w:cs="Arial"/>
          <w:sz w:val="20"/>
          <w:szCs w:val="20"/>
        </w:rPr>
        <w:t>4</w:t>
      </w:r>
    </w:p>
    <w:p w14:paraId="11E63A01" w14:textId="57C8073F"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A414C7">
        <w:rPr>
          <w:rFonts w:ascii="Calibri" w:hAnsi="Calibri"/>
          <w:sz w:val="20"/>
          <w:szCs w:val="20"/>
        </w:rPr>
        <w:t>4</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20003509"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60667A">
        <w:rPr>
          <w:rFonts w:ascii="Calibri" w:hAnsi="Calibri"/>
          <w:b w:val="0"/>
          <w:szCs w:val="22"/>
          <w:highlight w:val="yellow"/>
          <w:lang w:val="pt-PT"/>
        </w:rPr>
        <w:t>1573</w:t>
      </w:r>
      <w:r w:rsidR="00F2392A" w:rsidRPr="00C50B66">
        <w:rPr>
          <w:rFonts w:ascii="Calibri" w:hAnsi="Calibri"/>
          <w:b w:val="0"/>
          <w:szCs w:val="22"/>
          <w:highlight w:val="yellow"/>
          <w:lang w:val="pt-PT"/>
        </w:rPr>
        <w:t>/20</w:t>
      </w:r>
      <w:r w:rsidR="00095A81" w:rsidRPr="00C50B66">
        <w:rPr>
          <w:rFonts w:ascii="Calibri" w:hAnsi="Calibri"/>
          <w:b w:val="0"/>
          <w:szCs w:val="22"/>
          <w:highlight w:val="yellow"/>
          <w:lang w:val="pt-PT"/>
        </w:rPr>
        <w:t>2</w:t>
      </w:r>
      <w:r w:rsidR="00170C9D">
        <w:rPr>
          <w:rFonts w:ascii="Calibri" w:hAnsi="Calibri"/>
          <w:b w:val="0"/>
          <w:szCs w:val="22"/>
          <w:highlight w:val="yellow"/>
          <w:lang w:val="pt-PT"/>
        </w:rPr>
        <w:t>4</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3B5A3B" w:rsidRDefault="003B5A3B">
      <w:r>
        <w:separator/>
      </w:r>
    </w:p>
  </w:endnote>
  <w:endnote w:type="continuationSeparator" w:id="0">
    <w:p w14:paraId="7E2AAA9C" w14:textId="77777777" w:rsidR="003B5A3B" w:rsidRDefault="003B5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7120A930" w:rsidR="003B5A3B" w:rsidRDefault="003B5A3B" w:rsidP="00352F71">
    <w:pPr>
      <w:pStyle w:val="Rodap"/>
      <w:tabs>
        <w:tab w:val="clear" w:pos="4419"/>
        <w:tab w:val="center" w:pos="0"/>
      </w:tabs>
      <w:rPr>
        <w:color w:val="0000FF"/>
        <w:sz w:val="14"/>
      </w:rPr>
    </w:pPr>
    <w:r>
      <w:rPr>
        <w:sz w:val="14"/>
      </w:rPr>
      <w:t xml:space="preserve">PE </w:t>
    </w:r>
    <w:r w:rsidR="00E55DEA">
      <w:rPr>
        <w:sz w:val="14"/>
        <w:highlight w:val="yellow"/>
      </w:rPr>
      <w:t>1</w:t>
    </w:r>
    <w:r w:rsidR="0060667A">
      <w:rPr>
        <w:sz w:val="14"/>
        <w:highlight w:val="yellow"/>
      </w:rPr>
      <w:t>573</w:t>
    </w:r>
    <w:r w:rsidR="006F0DFF">
      <w:rPr>
        <w:sz w:val="14"/>
        <w:highlight w:val="yellow"/>
      </w:rPr>
      <w:t>/</w:t>
    </w:r>
    <w:r w:rsidRPr="001836ED">
      <w:rPr>
        <w:sz w:val="14"/>
        <w:highlight w:val="yellow"/>
      </w:rPr>
      <w:t>20</w:t>
    </w:r>
    <w:r w:rsidRPr="00E718DF">
      <w:rPr>
        <w:sz w:val="14"/>
        <w:highlight w:val="yellow"/>
      </w:rPr>
      <w:t>2</w:t>
    </w:r>
    <w:r>
      <w:rPr>
        <w:sz w:val="14"/>
        <w:highlight w:val="yellow"/>
      </w:rPr>
      <w:t>4</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3B5A3B" w:rsidRPr="00562F8F" w:rsidRDefault="003B5A3B"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3B5A3B" w:rsidRDefault="003B5A3B">
      <w:r>
        <w:separator/>
      </w:r>
    </w:p>
  </w:footnote>
  <w:footnote w:type="continuationSeparator" w:id="0">
    <w:p w14:paraId="18331152" w14:textId="77777777" w:rsidR="003B5A3B" w:rsidRDefault="003B5A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3B5A3B" w:rsidRDefault="003B5A3B">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3B5A3B" w:rsidRPr="006A59DF" w:rsidRDefault="003B5A3B">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3B5A3B" w:rsidRDefault="003B5A3B"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3B5A3B" w:rsidRDefault="003B5A3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137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2CD6"/>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04C7"/>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A27"/>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125"/>
    <w:rsid w:val="0037169D"/>
    <w:rsid w:val="0037322A"/>
    <w:rsid w:val="003758E6"/>
    <w:rsid w:val="00380688"/>
    <w:rsid w:val="0038099E"/>
    <w:rsid w:val="003822AB"/>
    <w:rsid w:val="0038320F"/>
    <w:rsid w:val="003846E7"/>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48B"/>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36715"/>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5B5"/>
    <w:rsid w:val="005A0C61"/>
    <w:rsid w:val="005A450F"/>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F1B94"/>
    <w:rsid w:val="005F1C5C"/>
    <w:rsid w:val="005F28ED"/>
    <w:rsid w:val="005F2F7F"/>
    <w:rsid w:val="005F5A62"/>
    <w:rsid w:val="005F7704"/>
    <w:rsid w:val="00601E84"/>
    <w:rsid w:val="006024A0"/>
    <w:rsid w:val="006040DD"/>
    <w:rsid w:val="0060667A"/>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65E8"/>
    <w:rsid w:val="00907ACE"/>
    <w:rsid w:val="00912CA0"/>
    <w:rsid w:val="009134AC"/>
    <w:rsid w:val="009139B5"/>
    <w:rsid w:val="00913C73"/>
    <w:rsid w:val="00915A6D"/>
    <w:rsid w:val="009175EF"/>
    <w:rsid w:val="00921212"/>
    <w:rsid w:val="00922018"/>
    <w:rsid w:val="00923175"/>
    <w:rsid w:val="0092563B"/>
    <w:rsid w:val="00930EBC"/>
    <w:rsid w:val="00931169"/>
    <w:rsid w:val="00934C1D"/>
    <w:rsid w:val="00936C00"/>
    <w:rsid w:val="00937726"/>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14C7"/>
    <w:rsid w:val="00A42BD5"/>
    <w:rsid w:val="00A46A13"/>
    <w:rsid w:val="00A51CCB"/>
    <w:rsid w:val="00A53A55"/>
    <w:rsid w:val="00A54375"/>
    <w:rsid w:val="00A54DA0"/>
    <w:rsid w:val="00A569F4"/>
    <w:rsid w:val="00A71183"/>
    <w:rsid w:val="00A728B8"/>
    <w:rsid w:val="00A74053"/>
    <w:rsid w:val="00A76353"/>
    <w:rsid w:val="00A77017"/>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B7F41"/>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10A"/>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362D"/>
    <w:rsid w:val="00C468CF"/>
    <w:rsid w:val="00C50B66"/>
    <w:rsid w:val="00C52D78"/>
    <w:rsid w:val="00C54AE2"/>
    <w:rsid w:val="00C55772"/>
    <w:rsid w:val="00C57E76"/>
    <w:rsid w:val="00C621B8"/>
    <w:rsid w:val="00C62229"/>
    <w:rsid w:val="00C71B98"/>
    <w:rsid w:val="00C71BCC"/>
    <w:rsid w:val="00C725CA"/>
    <w:rsid w:val="00C731BB"/>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9F8"/>
    <w:rsid w:val="00CD363F"/>
    <w:rsid w:val="00CD3EF0"/>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46314"/>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5F51"/>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5DEA"/>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D124B"/>
    <w:rsid w:val="00ED285B"/>
    <w:rsid w:val="00ED53ED"/>
    <w:rsid w:val="00ED57B5"/>
    <w:rsid w:val="00EE1197"/>
    <w:rsid w:val="00EE2550"/>
    <w:rsid w:val="00EE35C6"/>
    <w:rsid w:val="00EE5769"/>
    <w:rsid w:val="00EE5E30"/>
    <w:rsid w:val="00EF0435"/>
    <w:rsid w:val="00EF1F21"/>
    <w:rsid w:val="00EF339D"/>
    <w:rsid w:val="00EF424C"/>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1377"/>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14F9" w:rsidRDefault="0054441A" w:rsidP="0054441A">
          <w:pPr>
            <w:pStyle w:val="CCC565E35965479A8352667222E04AAB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3F7607"/>
    <w:rsid w:val="004B2F91"/>
    <w:rsid w:val="0054441A"/>
    <w:rsid w:val="005F14F9"/>
    <w:rsid w:val="006738B0"/>
    <w:rsid w:val="00695DD5"/>
    <w:rsid w:val="006D7639"/>
    <w:rsid w:val="00990EA9"/>
    <w:rsid w:val="009A05A2"/>
    <w:rsid w:val="00A1342A"/>
    <w:rsid w:val="00A3182D"/>
    <w:rsid w:val="00B4559A"/>
    <w:rsid w:val="00BA2BC2"/>
    <w:rsid w:val="00DC2A55"/>
    <w:rsid w:val="00E17B52"/>
    <w:rsid w:val="00F11930"/>
    <w:rsid w:val="00F2680D"/>
    <w:rsid w:val="00F3313F"/>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E878C-9308-4D97-A260-74531CC7E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10713</Words>
  <Characters>57851</Characters>
  <Application>Microsoft Office Word</Application>
  <DocSecurity>0</DocSecurity>
  <Lines>482</Lines>
  <Paragraphs>136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68428</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RAFAEL DOMINGOS MARTINS</cp:lastModifiedBy>
  <cp:revision>2</cp:revision>
  <cp:lastPrinted>2024-09-02T17:09:00Z</cp:lastPrinted>
  <dcterms:created xsi:type="dcterms:W3CDTF">2025-02-21T22:09:00Z</dcterms:created>
  <dcterms:modified xsi:type="dcterms:W3CDTF">2025-02-21T22:09:00Z</dcterms:modified>
</cp:coreProperties>
</file>